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65B4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79E1A93" w14:textId="77777777">
        <w:tc>
          <w:tcPr>
            <w:tcW w:w="10419" w:type="dxa"/>
            <w:shd w:val="clear" w:color="auto" w:fill="auto"/>
          </w:tcPr>
          <w:p w14:paraId="0B67BFA2" w14:textId="77777777" w:rsidR="00472B25" w:rsidRDefault="00B140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5DD2CE" wp14:editId="366D2871">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262F565C" w14:textId="77777777" w:rsidR="00472B25" w:rsidRDefault="00472B25">
            <w:pPr>
              <w:pStyle w:val="Pieddepage"/>
              <w:tabs>
                <w:tab w:val="clear" w:pos="4536"/>
                <w:tab w:val="clear" w:pos="9072"/>
              </w:tabs>
              <w:jc w:val="center"/>
              <w:rPr>
                <w:rFonts w:ascii="Arial" w:hAnsi="Arial" w:cs="Arial"/>
              </w:rPr>
            </w:pPr>
          </w:p>
          <w:p w14:paraId="0110DD3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F035FFE"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F868B63" w14:textId="77777777" w:rsidR="00472B25" w:rsidRDefault="00472B25">
            <w:pPr>
              <w:pStyle w:val="Pieddepage"/>
              <w:tabs>
                <w:tab w:val="clear" w:pos="4536"/>
                <w:tab w:val="clear" w:pos="9072"/>
              </w:tabs>
              <w:jc w:val="center"/>
            </w:pPr>
          </w:p>
        </w:tc>
      </w:tr>
    </w:tbl>
    <w:p w14:paraId="776E496C"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CC2609B" w14:textId="77777777">
        <w:tc>
          <w:tcPr>
            <w:tcW w:w="9288" w:type="dxa"/>
            <w:shd w:val="clear" w:color="auto" w:fill="66CCFF"/>
          </w:tcPr>
          <w:p w14:paraId="5D03B423"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72227EF3" w14:textId="77777777" w:rsidR="00472B25" w:rsidRDefault="00472B25">
            <w:pPr>
              <w:pStyle w:val="Titre8"/>
              <w:tabs>
                <w:tab w:val="num" w:pos="0"/>
                <w:tab w:val="right" w:pos="9639"/>
              </w:tabs>
              <w:rPr>
                <w:sz w:val="28"/>
                <w:szCs w:val="28"/>
              </w:rPr>
            </w:pPr>
            <w:r>
              <w:rPr>
                <w:caps/>
                <w:sz w:val="28"/>
                <w:szCs w:val="28"/>
              </w:rPr>
              <w:t>DECLARATION DU candidat INDIVIDUEL</w:t>
            </w:r>
          </w:p>
          <w:p w14:paraId="306D211F" w14:textId="77777777" w:rsidR="00472B25" w:rsidRDefault="00472B25" w:rsidP="005E404B">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659C6B04" w14:textId="77777777" w:rsidR="00472B25" w:rsidRDefault="00472B25">
            <w:pPr>
              <w:pStyle w:val="Titre8"/>
              <w:tabs>
                <w:tab w:val="num" w:pos="0"/>
                <w:tab w:val="right" w:pos="9639"/>
              </w:tabs>
              <w:spacing w:before="120" w:after="120"/>
            </w:pPr>
            <w:r>
              <w:rPr>
                <w:caps/>
                <w:sz w:val="28"/>
                <w:szCs w:val="28"/>
              </w:rPr>
              <w:t>DC2</w:t>
            </w:r>
          </w:p>
        </w:tc>
      </w:tr>
    </w:tbl>
    <w:p w14:paraId="0800E038" w14:textId="77777777" w:rsidR="00472B25" w:rsidRDefault="00472B25">
      <w:pPr>
        <w:jc w:val="both"/>
        <w:rPr>
          <w:rFonts w:ascii="Arial" w:hAnsi="Arial" w:cs="Arial"/>
        </w:rPr>
      </w:pPr>
    </w:p>
    <w:p w14:paraId="24A689E1" w14:textId="77777777" w:rsidR="005E404B" w:rsidRDefault="005E404B">
      <w:pPr>
        <w:pStyle w:val="Titre2"/>
        <w:tabs>
          <w:tab w:val="num" w:pos="0"/>
        </w:tabs>
        <w:jc w:val="both"/>
        <w:rPr>
          <w:rFonts w:ascii="Tahoma" w:hAnsi="Tahoma" w:cs="Tahoma"/>
          <w:b w:val="0"/>
          <w:sz w:val="18"/>
          <w:szCs w:val="18"/>
        </w:rPr>
      </w:pPr>
      <w:r>
        <w:rPr>
          <w:rFonts w:ascii="Tahoma" w:hAnsi="Tahoma" w:cs="Tahoma"/>
          <w:sz w:val="18"/>
          <w:szCs w:val="18"/>
          <w:u w:val="single"/>
        </w:rPr>
        <w:t>Informations préalables :</w:t>
      </w:r>
    </w:p>
    <w:p w14:paraId="240445CC" w14:textId="77777777" w:rsidR="00472B25" w:rsidRPr="005E404B" w:rsidRDefault="00472B25">
      <w:pPr>
        <w:pStyle w:val="Titre2"/>
        <w:tabs>
          <w:tab w:val="num" w:pos="0"/>
        </w:tabs>
        <w:jc w:val="both"/>
        <w:rPr>
          <w:rFonts w:ascii="Tahoma" w:hAnsi="Tahoma" w:cs="Tahoma"/>
          <w:b w:val="0"/>
          <w:sz w:val="18"/>
          <w:szCs w:val="18"/>
        </w:rPr>
      </w:pPr>
      <w:r w:rsidRPr="005E404B">
        <w:rPr>
          <w:rFonts w:ascii="Tahoma" w:hAnsi="Tahoma" w:cs="Tahoma"/>
          <w:b w:val="0"/>
          <w:sz w:val="18"/>
          <w:szCs w:val="18"/>
        </w:rPr>
        <w:t xml:space="preserve">Le formulaire DC2 est un modèle de déclaration qui peut être utilisé par les candidats aux marchés publics </w:t>
      </w:r>
      <w:r w:rsidR="001D25B2" w:rsidRPr="005E404B">
        <w:rPr>
          <w:rFonts w:ascii="Tahoma" w:hAnsi="Tahoma" w:cs="Tahoma"/>
          <w:b w:val="0"/>
          <w:sz w:val="18"/>
          <w:szCs w:val="18"/>
        </w:rPr>
        <w:t xml:space="preserve">(marchés </w:t>
      </w:r>
      <w:r w:rsidRPr="005E404B">
        <w:rPr>
          <w:rFonts w:ascii="Tahoma" w:hAnsi="Tahoma" w:cs="Tahoma"/>
          <w:b w:val="0"/>
          <w:sz w:val="18"/>
          <w:szCs w:val="18"/>
        </w:rPr>
        <w:t>ou accords-cadres</w:t>
      </w:r>
      <w:r w:rsidR="001E68EF" w:rsidRPr="005E404B">
        <w:rPr>
          <w:rFonts w:ascii="Tahoma" w:hAnsi="Tahoma" w:cs="Tahoma"/>
          <w:b w:val="0"/>
          <w:sz w:val="18"/>
          <w:szCs w:val="18"/>
        </w:rPr>
        <w:t>)</w:t>
      </w:r>
      <w:r w:rsidRPr="005E404B">
        <w:rPr>
          <w:rFonts w:ascii="Tahoma" w:hAnsi="Tahoma" w:cs="Tahoma"/>
          <w:b w:val="0"/>
          <w:sz w:val="18"/>
          <w:szCs w:val="18"/>
        </w:rPr>
        <w:t xml:space="preserve"> à l'appui de leur candidature (formulaire DC1).</w:t>
      </w:r>
    </w:p>
    <w:p w14:paraId="52F65A68" w14:textId="77777777" w:rsidR="00472B25" w:rsidRPr="005E404B" w:rsidRDefault="00472B25">
      <w:pPr>
        <w:pStyle w:val="Titre2"/>
        <w:tabs>
          <w:tab w:val="num" w:pos="0"/>
        </w:tabs>
        <w:jc w:val="both"/>
        <w:rPr>
          <w:rFonts w:ascii="Tahoma" w:hAnsi="Tahoma" w:cs="Tahoma"/>
          <w:sz w:val="18"/>
          <w:szCs w:val="18"/>
        </w:rPr>
      </w:pPr>
      <w:r w:rsidRPr="005E404B">
        <w:rPr>
          <w:rFonts w:ascii="Tahoma" w:hAnsi="Tahoma" w:cs="Tahoma"/>
          <w:b w:val="0"/>
          <w:sz w:val="18"/>
          <w:szCs w:val="18"/>
        </w:rPr>
        <w:t>En cas d’allotissement, ce document doit être fourni pour chacun des lots de la consultation.</w:t>
      </w:r>
    </w:p>
    <w:p w14:paraId="4FF72391" w14:textId="77777777" w:rsidR="00472B25" w:rsidRPr="005E404B" w:rsidRDefault="00472B25">
      <w:pPr>
        <w:pStyle w:val="Lgende"/>
        <w:spacing w:before="0" w:after="0"/>
        <w:jc w:val="both"/>
        <w:rPr>
          <w:rFonts w:ascii="Tahoma" w:hAnsi="Tahoma" w:cs="Tahoma"/>
          <w:i w:val="0"/>
          <w:sz w:val="18"/>
          <w:szCs w:val="18"/>
        </w:rPr>
      </w:pPr>
      <w:r w:rsidRPr="005E404B">
        <w:rPr>
          <w:rFonts w:ascii="Tahoma" w:hAnsi="Tahoma" w:cs="Tahoma"/>
          <w:i w:val="0"/>
          <w:sz w:val="18"/>
          <w:szCs w:val="18"/>
        </w:rPr>
        <w:t>En cas de candidature groupée, il est rempli par chaque membre du groupement.</w:t>
      </w:r>
    </w:p>
    <w:p w14:paraId="571C5F12" w14:textId="77777777" w:rsidR="00472B25" w:rsidRPr="005E404B" w:rsidRDefault="00472B25">
      <w:pPr>
        <w:jc w:val="both"/>
        <w:rPr>
          <w:rFonts w:ascii="Tahoma" w:hAnsi="Tahoma" w:cs="Tahoma"/>
          <w:iCs/>
        </w:rPr>
      </w:pPr>
      <w:r w:rsidRPr="005E404B">
        <w:rPr>
          <w:rFonts w:ascii="Tahoma" w:hAnsi="Tahoma" w:cs="Tahoma"/>
          <w:sz w:val="18"/>
          <w:szCs w:val="18"/>
        </w:rPr>
        <w:t xml:space="preserve">En complément de sa lettre de candidature (formulaire DC1), le candidat individuel ou chacun des membres du groupement </w:t>
      </w:r>
      <w:r w:rsidR="006E6210" w:rsidRPr="005E404B">
        <w:rPr>
          <w:rFonts w:ascii="Tahoma" w:hAnsi="Tahoma" w:cs="Tahoma"/>
          <w:sz w:val="18"/>
          <w:szCs w:val="18"/>
        </w:rPr>
        <w:t xml:space="preserve">peut </w:t>
      </w:r>
      <w:r w:rsidRPr="005E404B">
        <w:rPr>
          <w:rFonts w:ascii="Tahoma" w:hAnsi="Tahoma" w:cs="Tahoma"/>
          <w:sz w:val="18"/>
          <w:szCs w:val="18"/>
        </w:rPr>
        <w:t>produi</w:t>
      </w:r>
      <w:r w:rsidR="006E6210" w:rsidRPr="005E404B">
        <w:rPr>
          <w:rFonts w:ascii="Tahoma" w:hAnsi="Tahoma" w:cs="Tahoma"/>
          <w:sz w:val="18"/>
          <w:szCs w:val="18"/>
        </w:rPr>
        <w:t>re</w:t>
      </w:r>
      <w:r w:rsidRPr="005E404B">
        <w:rPr>
          <w:rFonts w:ascii="Tahoma" w:hAnsi="Tahoma" w:cs="Tahoma"/>
          <w:sz w:val="18"/>
          <w:szCs w:val="18"/>
        </w:rPr>
        <w:t xml:space="preserve">, en annexe du DC2, les éléments demandés par </w:t>
      </w:r>
      <w:r w:rsidR="0013398C" w:rsidRPr="005E404B">
        <w:rPr>
          <w:rFonts w:ascii="Tahoma" w:hAnsi="Tahoma" w:cs="Tahoma"/>
          <w:sz w:val="18"/>
          <w:szCs w:val="18"/>
        </w:rPr>
        <w:t>l’acheteur</w:t>
      </w:r>
      <w:r w:rsidRPr="005E404B">
        <w:rPr>
          <w:rFonts w:ascii="Tahoma" w:hAnsi="Tahoma" w:cs="Tahoma"/>
          <w:sz w:val="18"/>
          <w:szCs w:val="18"/>
        </w:rPr>
        <w:t xml:space="preserve"> dans l'avis d'appel à la concurrence</w:t>
      </w:r>
      <w:r w:rsidR="0013398C" w:rsidRPr="005E404B">
        <w:rPr>
          <w:rFonts w:ascii="Tahoma" w:hAnsi="Tahoma" w:cs="Tahoma"/>
        </w:rPr>
        <w:t xml:space="preserve"> </w:t>
      </w:r>
      <w:r w:rsidR="0013398C" w:rsidRPr="005E404B">
        <w:rPr>
          <w:rFonts w:ascii="Tahoma" w:hAnsi="Tahoma" w:cs="Tahoma"/>
          <w:sz w:val="18"/>
          <w:szCs w:val="18"/>
        </w:rPr>
        <w:t>ou dans l’invitation à confirmer l’intérêt, ou en l’absence d’un tel avis ou d’une telle invitation</w:t>
      </w:r>
      <w:r w:rsidR="00B80B6A" w:rsidRPr="005E404B">
        <w:rPr>
          <w:rFonts w:ascii="Tahoma" w:hAnsi="Tahoma" w:cs="Tahoma"/>
          <w:sz w:val="18"/>
          <w:szCs w:val="18"/>
        </w:rPr>
        <w:t>,</w:t>
      </w:r>
      <w:r w:rsidR="0013398C" w:rsidRPr="005E404B">
        <w:rPr>
          <w:rFonts w:ascii="Tahoma" w:hAnsi="Tahoma" w:cs="Tahoma"/>
          <w:sz w:val="18"/>
          <w:szCs w:val="18"/>
        </w:rPr>
        <w:t xml:space="preserve"> dans</w:t>
      </w:r>
      <w:r w:rsidR="00A05A3B" w:rsidRPr="005E404B">
        <w:rPr>
          <w:rFonts w:ascii="Tahoma" w:hAnsi="Tahoma" w:cs="Tahoma"/>
          <w:sz w:val="18"/>
          <w:szCs w:val="18"/>
        </w:rPr>
        <w:t xml:space="preserve"> </w:t>
      </w:r>
      <w:r w:rsidR="006E2F47" w:rsidRPr="005E404B">
        <w:rPr>
          <w:rFonts w:ascii="Tahoma" w:hAnsi="Tahoma" w:cs="Tahoma"/>
          <w:sz w:val="18"/>
          <w:szCs w:val="18"/>
        </w:rPr>
        <w:t>les documents de la consultation</w:t>
      </w:r>
      <w:r w:rsidRPr="005E404B">
        <w:rPr>
          <w:rFonts w:ascii="Tahoma" w:hAnsi="Tahoma" w:cs="Tahoma"/>
          <w:sz w:val="18"/>
          <w:szCs w:val="18"/>
        </w:rPr>
        <w:t>.</w:t>
      </w:r>
    </w:p>
    <w:p w14:paraId="767816DE" w14:textId="77777777" w:rsidR="00472B25" w:rsidRPr="005E404B" w:rsidRDefault="00472B25">
      <w:pPr>
        <w:rPr>
          <w:rFonts w:ascii="Tahoma" w:hAnsi="Tahoma" w:cs="Tahoma"/>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6F539A3F" w14:textId="77777777">
        <w:tc>
          <w:tcPr>
            <w:tcW w:w="10331" w:type="dxa"/>
            <w:shd w:val="clear" w:color="auto" w:fill="66CCFF"/>
          </w:tcPr>
          <w:p w14:paraId="781240F9" w14:textId="77777777" w:rsidR="00472B25" w:rsidRPr="005E404B" w:rsidRDefault="00472B25" w:rsidP="006E2F47">
            <w:pPr>
              <w:tabs>
                <w:tab w:val="left" w:pos="-142"/>
                <w:tab w:val="left" w:pos="4111"/>
              </w:tabs>
              <w:jc w:val="both"/>
              <w:rPr>
                <w:rFonts w:ascii="Tahoma" w:hAnsi="Tahoma" w:cs="Tahoma"/>
                <w:i/>
                <w:iCs/>
                <w:sz w:val="18"/>
                <w:szCs w:val="18"/>
              </w:rPr>
            </w:pPr>
            <w:r w:rsidRPr="005E404B">
              <w:rPr>
                <w:rFonts w:ascii="Tahoma" w:hAnsi="Tahoma" w:cs="Tahoma"/>
                <w:b/>
                <w:bCs/>
                <w:sz w:val="22"/>
                <w:szCs w:val="22"/>
              </w:rPr>
              <w:t xml:space="preserve">A - Identification </w:t>
            </w:r>
            <w:r w:rsidR="006E2F47" w:rsidRPr="005E404B">
              <w:rPr>
                <w:rFonts w:ascii="Tahoma" w:hAnsi="Tahoma" w:cs="Tahoma"/>
                <w:b/>
                <w:bCs/>
                <w:sz w:val="22"/>
                <w:szCs w:val="22"/>
              </w:rPr>
              <w:t>de l’acheteur</w:t>
            </w:r>
          </w:p>
        </w:tc>
      </w:tr>
    </w:tbl>
    <w:p w14:paraId="75516496" w14:textId="77777777" w:rsidR="00472B25" w:rsidRDefault="00472B25">
      <w:pPr>
        <w:rPr>
          <w:rFonts w:ascii="Tahoma" w:hAnsi="Tahoma" w:cs="Tahoma"/>
          <w:b/>
          <w:bCs/>
        </w:rPr>
      </w:pPr>
    </w:p>
    <w:p w14:paraId="4E8CB884" w14:textId="77777777" w:rsidR="0009706E" w:rsidRPr="00B42E92" w:rsidRDefault="0009706E" w:rsidP="0009706E">
      <w:pPr>
        <w:rPr>
          <w:rFonts w:ascii="Tahoma" w:hAnsi="Tahoma" w:cs="Tahoma"/>
          <w:b/>
        </w:rPr>
      </w:pPr>
      <w:r w:rsidRPr="00B42E92">
        <w:rPr>
          <w:rFonts w:ascii="Tahoma" w:hAnsi="Tahoma" w:cs="Tahoma"/>
          <w:b/>
        </w:rPr>
        <w:t>CENTRE HOSPITALIER UNVERSITAIRE DE BREST</w:t>
      </w:r>
    </w:p>
    <w:p w14:paraId="2662B0DE" w14:textId="77777777" w:rsidR="0009706E" w:rsidRPr="00B42E92" w:rsidRDefault="0009706E" w:rsidP="0009706E">
      <w:pPr>
        <w:rPr>
          <w:rFonts w:ascii="Tahoma" w:hAnsi="Tahoma" w:cs="Tahoma"/>
        </w:rPr>
      </w:pPr>
      <w:r w:rsidRPr="00B42E92">
        <w:rPr>
          <w:rFonts w:ascii="Tahoma" w:hAnsi="Tahoma" w:cs="Tahoma"/>
        </w:rPr>
        <w:t>2 avenue Foch</w:t>
      </w:r>
    </w:p>
    <w:p w14:paraId="332802F3" w14:textId="77777777" w:rsidR="005E404B" w:rsidRPr="00FC66A7" w:rsidRDefault="0009706E" w:rsidP="0009706E">
      <w:pPr>
        <w:pStyle w:val="En-tte"/>
        <w:tabs>
          <w:tab w:val="clear" w:pos="4536"/>
          <w:tab w:val="clear" w:pos="9072"/>
        </w:tabs>
        <w:rPr>
          <w:rFonts w:ascii="Tahoma" w:hAnsi="Tahoma" w:cs="Tahoma"/>
        </w:rPr>
      </w:pPr>
      <w:r w:rsidRPr="00B42E92">
        <w:rPr>
          <w:rFonts w:ascii="Tahoma" w:hAnsi="Tahoma" w:cs="Tahoma"/>
        </w:rPr>
        <w:t>29609 BREST Cedex</w:t>
      </w:r>
    </w:p>
    <w:p w14:paraId="2105F700" w14:textId="77777777" w:rsidR="00472B25" w:rsidRPr="005E404B" w:rsidRDefault="00472B25">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265ECD0" w14:textId="77777777">
        <w:tc>
          <w:tcPr>
            <w:tcW w:w="10331" w:type="dxa"/>
            <w:shd w:val="clear" w:color="auto" w:fill="66CCFF"/>
          </w:tcPr>
          <w:p w14:paraId="7CE182DA" w14:textId="77777777" w:rsidR="00472B25" w:rsidRPr="005E404B" w:rsidRDefault="00472B25" w:rsidP="006E2F47">
            <w:pPr>
              <w:tabs>
                <w:tab w:val="left" w:pos="-142"/>
                <w:tab w:val="left" w:pos="4111"/>
              </w:tabs>
              <w:jc w:val="both"/>
              <w:rPr>
                <w:rFonts w:ascii="Tahoma" w:hAnsi="Tahoma" w:cs="Tahoma"/>
                <w:i/>
                <w:sz w:val="18"/>
                <w:szCs w:val="18"/>
              </w:rPr>
            </w:pPr>
            <w:r w:rsidRPr="005E404B">
              <w:rPr>
                <w:rFonts w:ascii="Tahoma" w:hAnsi="Tahoma" w:cs="Tahoma"/>
                <w:b/>
                <w:bCs/>
                <w:sz w:val="22"/>
                <w:szCs w:val="22"/>
              </w:rPr>
              <w:t xml:space="preserve">B - Objet </w:t>
            </w:r>
            <w:r w:rsidR="006E2F47" w:rsidRPr="005E404B">
              <w:rPr>
                <w:rFonts w:ascii="Tahoma" w:hAnsi="Tahoma" w:cs="Tahoma"/>
                <w:b/>
                <w:bCs/>
                <w:sz w:val="22"/>
                <w:szCs w:val="22"/>
              </w:rPr>
              <w:t>de la consultation</w:t>
            </w:r>
          </w:p>
        </w:tc>
      </w:tr>
    </w:tbl>
    <w:p w14:paraId="4B3ADF13" w14:textId="77777777" w:rsidR="00372BA2" w:rsidRPr="00186952" w:rsidRDefault="00372BA2" w:rsidP="00372BA2">
      <w:pPr>
        <w:rPr>
          <w:rFonts w:ascii="Tahoma" w:hAnsi="Tahoma" w:cs="Tahoma"/>
          <w:b/>
          <w:bCs/>
        </w:rPr>
      </w:pPr>
    </w:p>
    <w:p w14:paraId="431D2DF6" w14:textId="77777777" w:rsidR="00854AD4" w:rsidRPr="001E7425" w:rsidRDefault="00854AD4" w:rsidP="00854AD4">
      <w:pPr>
        <w:rPr>
          <w:rFonts w:ascii="Tahoma" w:hAnsi="Tahoma" w:cs="Tahoma"/>
          <w:b/>
        </w:rPr>
      </w:pPr>
      <w:r w:rsidRPr="001E7425">
        <w:rPr>
          <w:rFonts w:ascii="Tahoma" w:hAnsi="Tahoma" w:cs="Tahoma"/>
          <w:b/>
        </w:rPr>
        <w:t>Consultation n° 202</w:t>
      </w:r>
      <w:r>
        <w:rPr>
          <w:rFonts w:ascii="Tahoma" w:hAnsi="Tahoma" w:cs="Tahoma"/>
          <w:b/>
        </w:rPr>
        <w:t>5</w:t>
      </w:r>
      <w:r w:rsidRPr="001E7425">
        <w:rPr>
          <w:rFonts w:ascii="Tahoma" w:hAnsi="Tahoma" w:cs="Tahoma"/>
          <w:b/>
        </w:rPr>
        <w:t>DAL</w:t>
      </w:r>
      <w:r>
        <w:rPr>
          <w:rFonts w:ascii="Tahoma" w:hAnsi="Tahoma" w:cs="Tahoma"/>
          <w:b/>
        </w:rPr>
        <w:t>0095</w:t>
      </w:r>
      <w:r w:rsidRPr="001E7425">
        <w:rPr>
          <w:rFonts w:ascii="Tahoma" w:hAnsi="Tahoma" w:cs="Tahoma"/>
          <w:b/>
        </w:rPr>
        <w:t> :</w:t>
      </w:r>
    </w:p>
    <w:p w14:paraId="5179003F" w14:textId="77777777" w:rsidR="00854AD4" w:rsidRPr="00B42E92" w:rsidRDefault="00854AD4" w:rsidP="00854AD4">
      <w:pPr>
        <w:jc w:val="both"/>
        <w:rPr>
          <w:rFonts w:ascii="Tahoma" w:hAnsi="Tahoma" w:cs="Tahoma"/>
          <w:b/>
        </w:rPr>
      </w:pPr>
    </w:p>
    <w:p w14:paraId="79A2F4CB" w14:textId="4395D28E" w:rsidR="00372BA2" w:rsidRPr="00186952" w:rsidRDefault="001C5E5F" w:rsidP="00854AD4">
      <w:pPr>
        <w:jc w:val="both"/>
        <w:rPr>
          <w:rFonts w:ascii="Tahoma" w:hAnsi="Tahoma" w:cs="Tahoma"/>
          <w:b/>
          <w:bCs/>
        </w:rPr>
      </w:pPr>
      <w:r>
        <w:rPr>
          <w:rFonts w:ascii="Tahoma" w:hAnsi="Tahoma" w:cs="Tahoma"/>
          <w:b/>
          <w:bCs/>
        </w:rPr>
        <w:t>CHU Brest – Site Cavale Blanche – F</w:t>
      </w:r>
      <w:r w:rsidRPr="00320B61">
        <w:rPr>
          <w:rFonts w:ascii="Tahoma" w:hAnsi="Tahoma" w:cs="Tahoma"/>
          <w:b/>
          <w:bCs/>
        </w:rPr>
        <w:t>ourniture, installation et mise en service de 3 sauteuses à gaz avec cuve basculante et avec dépose et enlèvement des équipements existants</w:t>
      </w:r>
    </w:p>
    <w:p w14:paraId="7B961B1C" w14:textId="77777777" w:rsidR="008611ED" w:rsidRPr="00A322B0" w:rsidRDefault="008611ED" w:rsidP="008611ED">
      <w:pPr>
        <w:rPr>
          <w:rFonts w:ascii="Tahoma" w:hAnsi="Tahoma" w:cs="Tahoma"/>
          <w:b/>
          <w:bCs/>
        </w:rPr>
      </w:pPr>
    </w:p>
    <w:p w14:paraId="489AFBAE" w14:textId="77777777" w:rsidR="008611ED" w:rsidRPr="00894552" w:rsidRDefault="008611ED" w:rsidP="008611ED">
      <w:pPr>
        <w:ind w:right="-144"/>
        <w:rPr>
          <w:rFonts w:ascii="Tahoma" w:hAnsi="Tahoma" w:cs="Tahoma"/>
          <w:bCs/>
        </w:rPr>
      </w:pPr>
      <w:r w:rsidRPr="00894552">
        <w:rPr>
          <w:rFonts w:ascii="Tahoma" w:hAnsi="Tahoma" w:cs="Tahoma"/>
        </w:rPr>
        <w:t xml:space="preserve">La candidature est présentée : </w:t>
      </w:r>
    </w:p>
    <w:p w14:paraId="7CB61B72" w14:textId="77777777" w:rsidR="008611ED" w:rsidRPr="00894552" w:rsidRDefault="008611ED" w:rsidP="008611ED">
      <w:pPr>
        <w:pStyle w:val="Paragraphedeliste"/>
        <w:numPr>
          <w:ilvl w:val="0"/>
          <w:numId w:val="5"/>
        </w:numPr>
        <w:tabs>
          <w:tab w:val="left" w:pos="426"/>
          <w:tab w:val="left" w:pos="851"/>
        </w:tabs>
        <w:spacing w:before="120"/>
        <w:ind w:left="709" w:hanging="283"/>
        <w:jc w:val="both"/>
        <w:rPr>
          <w:rFonts w:ascii="Tahoma" w:hAnsi="Tahoma" w:cs="Tahoma"/>
        </w:rPr>
      </w:pPr>
    </w:p>
    <w:p w14:paraId="7147F16D" w14:textId="77777777" w:rsidR="008611ED" w:rsidRPr="00A2106F" w:rsidRDefault="008611ED" w:rsidP="008611ED">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7005DD1A" w14:textId="77777777" w:rsidR="008611ED" w:rsidRPr="00A2106F" w:rsidRDefault="008611ED" w:rsidP="008611ED">
      <w:pPr>
        <w:tabs>
          <w:tab w:val="left" w:pos="426"/>
          <w:tab w:val="left" w:pos="851"/>
        </w:tabs>
        <w:jc w:val="both"/>
        <w:rPr>
          <w:rFonts w:ascii="Tahoma" w:hAnsi="Tahoma" w:cs="Tahoma"/>
        </w:rPr>
      </w:pPr>
    </w:p>
    <w:p w14:paraId="2C002E0D" w14:textId="77777777" w:rsidR="008611ED" w:rsidRDefault="008611ED" w:rsidP="008611ED">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1DF36917" w14:textId="77777777" w:rsidR="008611ED" w:rsidRDefault="008611ED" w:rsidP="008611ED">
      <w:pPr>
        <w:tabs>
          <w:tab w:val="left" w:pos="2095"/>
        </w:tabs>
        <w:rPr>
          <w:rFonts w:ascii="Tahoma" w:hAnsi="Tahoma" w:cs="Tahoma"/>
        </w:rPr>
      </w:pPr>
    </w:p>
    <w:p w14:paraId="1E134BF5" w14:textId="77777777" w:rsidR="008611ED" w:rsidRPr="00A2106F" w:rsidRDefault="008611ED" w:rsidP="008611ED">
      <w:pPr>
        <w:pStyle w:val="fcasegauche"/>
        <w:numPr>
          <w:ilvl w:val="0"/>
          <w:numId w:val="5"/>
        </w:numPr>
        <w:tabs>
          <w:tab w:val="left" w:pos="709"/>
        </w:tabs>
        <w:spacing w:before="120"/>
        <w:ind w:left="709" w:hanging="283"/>
        <w:rPr>
          <w:rFonts w:ascii="Tahoma" w:hAnsi="Tahoma" w:cs="Tahoma"/>
          <w:iCs/>
        </w:rPr>
      </w:pPr>
    </w:p>
    <w:p w14:paraId="6555BD1C" w14:textId="77777777" w:rsidR="008611ED" w:rsidRPr="00A2106F" w:rsidRDefault="008611ED" w:rsidP="008611ED">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14:paraId="2544C379" w14:textId="77777777" w:rsidR="008611ED" w:rsidRPr="00A2106F" w:rsidRDefault="008611ED" w:rsidP="008611ED">
      <w:pPr>
        <w:pStyle w:val="fcasegauche"/>
        <w:tabs>
          <w:tab w:val="left" w:pos="851"/>
        </w:tabs>
        <w:rPr>
          <w:rFonts w:ascii="Tahoma" w:hAnsi="Tahoma" w:cs="Tahoma"/>
        </w:rPr>
      </w:pPr>
    </w:p>
    <w:p w14:paraId="5A0BCCCD" w14:textId="77777777" w:rsidR="00E0656F" w:rsidRDefault="008611ED" w:rsidP="008611ED">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11BCB821" w14:textId="77777777" w:rsidR="00E0656F" w:rsidRDefault="00E0656F" w:rsidP="00E0656F">
      <w:pPr>
        <w:pStyle w:val="En-tte"/>
        <w:tabs>
          <w:tab w:val="clear" w:pos="4536"/>
          <w:tab w:val="clear" w:pos="9072"/>
        </w:tabs>
        <w:ind w:left="851"/>
        <w:rPr>
          <w:rFonts w:ascii="Tahoma" w:hAnsi="Tahoma" w:cs="Tahoma"/>
        </w:rPr>
      </w:pPr>
    </w:p>
    <w:p w14:paraId="0FF093CC" w14:textId="77777777" w:rsidR="00E0656F" w:rsidRDefault="00E0656F" w:rsidP="00E0656F">
      <w:pPr>
        <w:pStyle w:val="En-tte"/>
        <w:tabs>
          <w:tab w:val="clear" w:pos="4536"/>
          <w:tab w:val="clear" w:pos="9072"/>
        </w:tabs>
        <w:ind w:left="851"/>
        <w:rPr>
          <w:rFonts w:ascii="Tahoma" w:hAnsi="Tahoma" w:cs="Tahoma"/>
        </w:rPr>
      </w:pPr>
    </w:p>
    <w:p w14:paraId="1B62A95E" w14:textId="77777777" w:rsidR="00E0656F" w:rsidRDefault="00E0656F" w:rsidP="00E0656F">
      <w:pPr>
        <w:pStyle w:val="En-tte"/>
        <w:tabs>
          <w:tab w:val="clear" w:pos="4536"/>
          <w:tab w:val="clear" w:pos="9072"/>
        </w:tabs>
        <w:ind w:left="851"/>
        <w:rPr>
          <w:rFonts w:ascii="Tahoma" w:hAnsi="Tahoma" w:cs="Tahoma"/>
        </w:rPr>
      </w:pPr>
    </w:p>
    <w:p w14:paraId="33082DBA" w14:textId="77777777" w:rsidR="00E0656F" w:rsidRDefault="00E0656F" w:rsidP="00E0656F">
      <w:pPr>
        <w:pStyle w:val="En-tte"/>
        <w:tabs>
          <w:tab w:val="clear" w:pos="4536"/>
          <w:tab w:val="clear" w:pos="9072"/>
        </w:tabs>
        <w:ind w:left="851"/>
        <w:rPr>
          <w:rFonts w:ascii="Tahoma" w:hAnsi="Tahoma" w:cs="Tahoma"/>
        </w:rPr>
      </w:pPr>
    </w:p>
    <w:p w14:paraId="5BCF0359" w14:textId="77777777" w:rsidR="00E0656F" w:rsidRDefault="00E0656F" w:rsidP="00E0656F">
      <w:pPr>
        <w:pStyle w:val="En-tte"/>
        <w:tabs>
          <w:tab w:val="clear" w:pos="4536"/>
          <w:tab w:val="clear" w:pos="9072"/>
        </w:tabs>
        <w:ind w:left="851"/>
        <w:rPr>
          <w:rFonts w:ascii="Tahoma" w:hAnsi="Tahoma" w:cs="Tahoma"/>
        </w:rPr>
      </w:pPr>
    </w:p>
    <w:p w14:paraId="2FC051D0" w14:textId="77777777" w:rsidR="00E0656F" w:rsidRDefault="00E0656F" w:rsidP="00E0656F">
      <w:pPr>
        <w:pStyle w:val="En-tte"/>
        <w:tabs>
          <w:tab w:val="clear" w:pos="4536"/>
          <w:tab w:val="clear" w:pos="9072"/>
        </w:tabs>
        <w:ind w:left="851"/>
        <w:rPr>
          <w:rFonts w:ascii="Tahoma" w:hAnsi="Tahoma" w:cs="Tahoma"/>
        </w:rPr>
      </w:pPr>
    </w:p>
    <w:p w14:paraId="26D8BE9B" w14:textId="77777777" w:rsidR="00831F02" w:rsidRDefault="00831F02" w:rsidP="00E0656F">
      <w:pPr>
        <w:pStyle w:val="En-tte"/>
        <w:tabs>
          <w:tab w:val="clear" w:pos="4536"/>
          <w:tab w:val="clear" w:pos="9072"/>
        </w:tabs>
        <w:ind w:left="851"/>
        <w:rPr>
          <w:rFonts w:ascii="Tahoma" w:hAnsi="Tahoma" w:cs="Tahoma"/>
        </w:rPr>
      </w:pPr>
    </w:p>
    <w:p w14:paraId="000F624C" w14:textId="77777777" w:rsidR="008611ED" w:rsidRDefault="008611ED" w:rsidP="00E0656F">
      <w:pPr>
        <w:pStyle w:val="En-tte"/>
        <w:tabs>
          <w:tab w:val="clear" w:pos="4536"/>
          <w:tab w:val="clear" w:pos="9072"/>
        </w:tabs>
        <w:ind w:left="851"/>
        <w:rPr>
          <w:rFonts w:ascii="Tahoma" w:hAnsi="Tahoma" w:cs="Tahoma"/>
        </w:rPr>
      </w:pPr>
    </w:p>
    <w:p w14:paraId="693AA6E5" w14:textId="77777777" w:rsidR="00E0656F" w:rsidRDefault="00E0656F" w:rsidP="00E0656F">
      <w:pPr>
        <w:pStyle w:val="En-tte"/>
        <w:tabs>
          <w:tab w:val="clear" w:pos="4536"/>
          <w:tab w:val="clear" w:pos="9072"/>
        </w:tabs>
        <w:ind w:left="851"/>
        <w:rPr>
          <w:rFonts w:ascii="Tahoma" w:hAnsi="Tahoma" w:cs="Tahoma"/>
        </w:rPr>
      </w:pPr>
    </w:p>
    <w:p w14:paraId="35236F07" w14:textId="77777777" w:rsidR="00B278E8" w:rsidRDefault="00B278E8" w:rsidP="00E0656F">
      <w:pPr>
        <w:pStyle w:val="En-tte"/>
        <w:tabs>
          <w:tab w:val="clear" w:pos="4536"/>
          <w:tab w:val="clear" w:pos="9072"/>
        </w:tabs>
        <w:ind w:left="851"/>
        <w:rPr>
          <w:rFonts w:ascii="Tahoma" w:hAnsi="Tahoma" w:cs="Tahoma"/>
        </w:rPr>
      </w:pPr>
    </w:p>
    <w:p w14:paraId="2F39F6FF" w14:textId="77777777" w:rsidR="00B278E8" w:rsidRDefault="00B278E8" w:rsidP="00E0656F">
      <w:pPr>
        <w:pStyle w:val="En-tte"/>
        <w:tabs>
          <w:tab w:val="clear" w:pos="4536"/>
          <w:tab w:val="clear" w:pos="9072"/>
        </w:tabs>
        <w:ind w:left="851"/>
        <w:rPr>
          <w:rFonts w:ascii="Tahoma" w:hAnsi="Tahoma" w:cs="Tahoma"/>
        </w:rPr>
      </w:pPr>
    </w:p>
    <w:p w14:paraId="0A217C42" w14:textId="77777777" w:rsidR="00E0656F" w:rsidRDefault="00E0656F" w:rsidP="00E0656F">
      <w:pPr>
        <w:pStyle w:val="En-tte"/>
        <w:tabs>
          <w:tab w:val="clear" w:pos="4536"/>
          <w:tab w:val="clear" w:pos="9072"/>
        </w:tabs>
        <w:ind w:left="851"/>
        <w:rPr>
          <w:rFonts w:ascii="Tahoma" w:hAnsi="Tahoma" w:cs="Tahoma"/>
        </w:rPr>
      </w:pPr>
    </w:p>
    <w:p w14:paraId="41A8A1A7" w14:textId="77777777" w:rsidR="00E0656F" w:rsidRDefault="00E0656F" w:rsidP="00E0656F">
      <w:pPr>
        <w:pStyle w:val="En-tte"/>
        <w:tabs>
          <w:tab w:val="clear" w:pos="4536"/>
          <w:tab w:val="clear" w:pos="9072"/>
        </w:tabs>
        <w:ind w:left="851"/>
        <w:rPr>
          <w:rFonts w:ascii="Tahoma" w:hAnsi="Tahoma" w:cs="Tahoma"/>
        </w:rPr>
      </w:pPr>
    </w:p>
    <w:p w14:paraId="7D4E6DEA" w14:textId="77777777" w:rsidR="00200059" w:rsidRDefault="00200059" w:rsidP="00E0656F">
      <w:pPr>
        <w:pStyle w:val="En-tte"/>
        <w:tabs>
          <w:tab w:val="clear" w:pos="4536"/>
          <w:tab w:val="clear" w:pos="9072"/>
        </w:tabs>
        <w:ind w:left="851"/>
        <w:rPr>
          <w:rFonts w:ascii="Tahoma" w:hAnsi="Tahoma" w:cs="Tahoma"/>
        </w:rPr>
      </w:pPr>
    </w:p>
    <w:p w14:paraId="44DB9993" w14:textId="77777777" w:rsidR="00E0656F" w:rsidRDefault="00E0656F" w:rsidP="00E0656F">
      <w:pPr>
        <w:pStyle w:val="En-tte"/>
        <w:tabs>
          <w:tab w:val="clear" w:pos="4536"/>
          <w:tab w:val="clear" w:pos="9072"/>
        </w:tabs>
        <w:ind w:left="567"/>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7E341B6A" w14:textId="77777777">
        <w:tc>
          <w:tcPr>
            <w:tcW w:w="10331" w:type="dxa"/>
            <w:shd w:val="clear" w:color="auto" w:fill="66CCFF"/>
          </w:tcPr>
          <w:p w14:paraId="379F8813" w14:textId="77777777" w:rsidR="00472B25" w:rsidRPr="005E404B" w:rsidRDefault="00472B25">
            <w:pPr>
              <w:tabs>
                <w:tab w:val="left" w:pos="-142"/>
                <w:tab w:val="left" w:pos="4111"/>
              </w:tabs>
              <w:jc w:val="both"/>
              <w:rPr>
                <w:rFonts w:ascii="Tahoma" w:hAnsi="Tahoma" w:cs="Tahoma"/>
              </w:rPr>
            </w:pPr>
            <w:r w:rsidRPr="005E404B">
              <w:rPr>
                <w:rFonts w:ascii="Tahoma" w:hAnsi="Tahoma" w:cs="Tahoma"/>
                <w:b/>
                <w:bCs/>
                <w:sz w:val="22"/>
                <w:szCs w:val="22"/>
              </w:rPr>
              <w:t>C - Identification du candidat individuel ou du membre du groupement.</w:t>
            </w:r>
          </w:p>
        </w:tc>
      </w:tr>
    </w:tbl>
    <w:p w14:paraId="300C9B88" w14:textId="77777777" w:rsidR="00472B25" w:rsidRPr="005E404B" w:rsidRDefault="00472B25">
      <w:pPr>
        <w:pStyle w:val="Titre9"/>
        <w:numPr>
          <w:ilvl w:val="0"/>
          <w:numId w:val="0"/>
        </w:numPr>
        <w:rPr>
          <w:rFonts w:ascii="Tahoma" w:hAnsi="Tahoma" w:cs="Tahoma"/>
          <w:i w:val="0"/>
          <w:sz w:val="20"/>
        </w:rPr>
      </w:pPr>
    </w:p>
    <w:p w14:paraId="6EB78B24" w14:textId="77777777" w:rsidR="00472B25" w:rsidRPr="005E404B" w:rsidRDefault="00472B25">
      <w:pPr>
        <w:pStyle w:val="Titre9"/>
        <w:numPr>
          <w:ilvl w:val="0"/>
          <w:numId w:val="0"/>
        </w:numPr>
        <w:rPr>
          <w:rFonts w:ascii="Tahoma" w:hAnsi="Tahoma" w:cs="Tahoma"/>
          <w:i w:val="0"/>
          <w:iCs w:val="0"/>
          <w:sz w:val="20"/>
          <w:szCs w:val="20"/>
        </w:rPr>
      </w:pPr>
      <w:r w:rsidRPr="005E404B">
        <w:rPr>
          <w:rFonts w:ascii="Tahoma" w:hAnsi="Tahoma" w:cs="Tahoma"/>
          <w:b/>
          <w:bCs/>
          <w:i w:val="0"/>
          <w:iCs w:val="0"/>
          <w:sz w:val="22"/>
          <w:szCs w:val="22"/>
        </w:rPr>
        <w:t>C1 - Cas général :</w:t>
      </w:r>
    </w:p>
    <w:p w14:paraId="1261E303" w14:textId="77777777" w:rsidR="00472B25" w:rsidRPr="005E404B" w:rsidRDefault="00472B25">
      <w:pPr>
        <w:pStyle w:val="Titre9"/>
        <w:tabs>
          <w:tab w:val="num" w:pos="0"/>
        </w:tabs>
        <w:ind w:left="0"/>
        <w:jc w:val="both"/>
        <w:rPr>
          <w:rFonts w:ascii="Tahoma" w:hAnsi="Tahoma" w:cs="Tahoma"/>
          <w:i w:val="0"/>
          <w:iCs w:val="0"/>
          <w:sz w:val="20"/>
          <w:szCs w:val="20"/>
        </w:rPr>
      </w:pPr>
    </w:p>
    <w:p w14:paraId="504E922D" w14:textId="77777777" w:rsidR="00472B25" w:rsidRPr="005E404B" w:rsidRDefault="00472B25" w:rsidP="006E6210">
      <w:pPr>
        <w:pStyle w:val="Titre9"/>
        <w:tabs>
          <w:tab w:val="num" w:pos="0"/>
        </w:tabs>
        <w:ind w:left="0"/>
        <w:jc w:val="both"/>
        <w:rPr>
          <w:rFonts w:ascii="Tahoma" w:hAnsi="Tahoma" w:cs="Tahoma"/>
          <w:b/>
          <w:bCs/>
        </w:rPr>
      </w:pPr>
      <w:r w:rsidRPr="005E404B">
        <w:rPr>
          <w:rFonts w:ascii="Tahoma" w:hAnsi="Tahoma" w:cs="Tahoma"/>
          <w:i w:val="0"/>
          <w:color w:val="66CCFF"/>
          <w:spacing w:val="-10"/>
          <w:position w:val="-1"/>
          <w:sz w:val="20"/>
          <w:szCs w:val="20"/>
        </w:rPr>
        <w:t></w:t>
      </w:r>
      <w:r w:rsidRPr="005E404B">
        <w:rPr>
          <w:rFonts w:ascii="Tahoma" w:eastAsia="Arial" w:hAnsi="Tahoma" w:cs="Tahoma"/>
          <w:i w:val="0"/>
          <w:spacing w:val="-10"/>
          <w:position w:val="-1"/>
          <w:sz w:val="20"/>
          <w:szCs w:val="20"/>
        </w:rPr>
        <w:t xml:space="preserve">  </w:t>
      </w:r>
      <w:r w:rsidRPr="005E404B">
        <w:rPr>
          <w:rFonts w:ascii="Tahoma" w:hAnsi="Tahoma" w:cs="Tahoma"/>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5E404B">
        <w:rPr>
          <w:rFonts w:ascii="Tahoma" w:hAnsi="Tahoma" w:cs="Tahoma"/>
          <w:i w:val="0"/>
          <w:sz w:val="20"/>
          <w:szCs w:val="20"/>
        </w:rPr>
        <w:t xml:space="preserve">, à défaut, </w:t>
      </w:r>
      <w:r w:rsidR="001D25B2" w:rsidRPr="005E404B">
        <w:rPr>
          <w:rFonts w:ascii="Tahoma" w:hAnsi="Tahoma" w:cs="Tahoma"/>
          <w:i w:val="0"/>
          <w:sz w:val="20"/>
          <w:szCs w:val="20"/>
        </w:rPr>
        <w:t>un numéro d’identification européen ou international ou propre au pays d’origine du candidat</w:t>
      </w:r>
      <w:r w:rsidR="001D25B2" w:rsidRPr="005E404B">
        <w:rPr>
          <w:rFonts w:ascii="Tahoma" w:hAnsi="Tahoma" w:cs="Tahoma"/>
          <w:sz w:val="20"/>
          <w:szCs w:val="20"/>
        </w:rPr>
        <w:t xml:space="preserve"> </w:t>
      </w:r>
      <w:r w:rsidR="001D25B2" w:rsidRPr="005E404B">
        <w:rPr>
          <w:rFonts w:ascii="Tahoma" w:hAnsi="Tahoma" w:cs="Tahoma"/>
          <w:i w:val="0"/>
          <w:sz w:val="20"/>
          <w:szCs w:val="20"/>
        </w:rPr>
        <w:t xml:space="preserve">issu d’un répertoire figurant dans la liste des </w:t>
      </w:r>
      <w:hyperlink r:id="rId10" w:history="1">
        <w:r w:rsidR="001D25B2" w:rsidRPr="005E404B">
          <w:rPr>
            <w:rStyle w:val="Lienhypertexte"/>
            <w:rFonts w:ascii="Tahoma" w:hAnsi="Tahoma" w:cs="Tahoma"/>
            <w:i w:val="0"/>
            <w:sz w:val="20"/>
            <w:szCs w:val="20"/>
          </w:rPr>
          <w:t>ICD</w:t>
        </w:r>
      </w:hyperlink>
      <w:r w:rsidR="00261FC1" w:rsidRPr="005E404B">
        <w:rPr>
          <w:rFonts w:ascii="Tahoma" w:hAnsi="Tahoma" w:cs="Tahoma"/>
          <w:i w:val="0"/>
          <w:sz w:val="20"/>
          <w:szCs w:val="20"/>
        </w:rPr>
        <w:t xml:space="preserve"> </w:t>
      </w:r>
      <w:r w:rsidRPr="005E404B">
        <w:rPr>
          <w:rFonts w:ascii="Tahoma" w:hAnsi="Tahoma" w:cs="Tahoma"/>
          <w:i w:val="0"/>
          <w:sz w:val="20"/>
          <w:szCs w:val="20"/>
        </w:rPr>
        <w:t>:</w:t>
      </w:r>
    </w:p>
    <w:p w14:paraId="714AA901" w14:textId="77777777" w:rsidR="00CE5CF9" w:rsidRDefault="00CE5CF9">
      <w:pPr>
        <w:jc w:val="both"/>
        <w:rPr>
          <w:rFonts w:ascii="Tahoma" w:hAnsi="Tahoma" w:cs="Tahoma"/>
          <w:b/>
          <w:bCs/>
        </w:rPr>
      </w:pPr>
    </w:p>
    <w:p w14:paraId="58427157" w14:textId="77777777" w:rsidR="00E0656F" w:rsidRPr="005E404B" w:rsidRDefault="00E0656F">
      <w:pPr>
        <w:jc w:val="both"/>
        <w:rPr>
          <w:rFonts w:ascii="Tahoma" w:hAnsi="Tahoma" w:cs="Tahoma"/>
          <w:b/>
          <w:bCs/>
        </w:rPr>
      </w:pPr>
    </w:p>
    <w:p w14:paraId="0802F8B1" w14:textId="77777777" w:rsidR="00472B25" w:rsidRPr="005E404B" w:rsidRDefault="00472B25">
      <w:pPr>
        <w:jc w:val="both"/>
        <w:rPr>
          <w:rFonts w:ascii="Tahoma" w:hAnsi="Tahoma" w:cs="Tahoma"/>
        </w:rPr>
      </w:pPr>
      <w:r w:rsidRPr="005E404B">
        <w:rPr>
          <w:rFonts w:ascii="Tahoma" w:hAnsi="Tahoma" w:cs="Tahoma"/>
          <w:b/>
          <w:color w:val="66CCFF"/>
          <w:spacing w:val="-10"/>
          <w:position w:val="-1"/>
        </w:rPr>
        <w:t></w:t>
      </w:r>
      <w:r w:rsidRPr="005E404B">
        <w:rPr>
          <w:rFonts w:ascii="Tahoma" w:eastAsia="Arial" w:hAnsi="Tahoma" w:cs="Tahoma"/>
          <w:spacing w:val="-10"/>
          <w:position w:val="-1"/>
        </w:rPr>
        <w:t xml:space="preserve">  </w:t>
      </w:r>
      <w:r w:rsidRPr="005E404B">
        <w:rPr>
          <w:rFonts w:ascii="Tahoma" w:hAnsi="Tahoma" w:cs="Tahoma"/>
        </w:rPr>
        <w:t>Forme juridique du candidat individuel ou du membre du groupement (entreprise individuelle, SA, SARL, EURL, association, établissement public, etc.) :</w:t>
      </w:r>
    </w:p>
    <w:p w14:paraId="750B48DB" w14:textId="77777777" w:rsidR="00CE5CF9" w:rsidRPr="005E404B" w:rsidRDefault="00CE5CF9">
      <w:pPr>
        <w:jc w:val="both"/>
        <w:rPr>
          <w:rFonts w:ascii="Tahoma" w:hAnsi="Tahoma" w:cs="Tahoma"/>
          <w:b/>
          <w:bCs/>
        </w:rPr>
      </w:pPr>
    </w:p>
    <w:p w14:paraId="4CF7005B" w14:textId="77777777" w:rsidR="00472B25" w:rsidRPr="005E404B" w:rsidRDefault="00472B25">
      <w:pPr>
        <w:jc w:val="both"/>
        <w:rPr>
          <w:rFonts w:ascii="Tahoma" w:hAnsi="Tahoma" w:cs="Tahoma"/>
          <w:i/>
          <w:iCs/>
          <w:sz w:val="18"/>
          <w:szCs w:val="18"/>
        </w:rPr>
      </w:pPr>
      <w:r w:rsidRPr="005E404B">
        <w:rPr>
          <w:rFonts w:ascii="Tahoma" w:hAnsi="Tahoma" w:cs="Tahoma"/>
          <w:b/>
          <w:bCs/>
          <w:sz w:val="22"/>
          <w:szCs w:val="22"/>
        </w:rPr>
        <w:t>C2 - Cas particuliers :</w:t>
      </w:r>
    </w:p>
    <w:p w14:paraId="3AD57435" w14:textId="77777777" w:rsidR="00472B25" w:rsidRPr="005E404B" w:rsidRDefault="00472B25">
      <w:pPr>
        <w:spacing w:before="120"/>
        <w:jc w:val="both"/>
        <w:rPr>
          <w:rFonts w:ascii="Tahoma" w:hAnsi="Tahoma" w:cs="Tahoma"/>
        </w:rPr>
      </w:pPr>
      <w:r w:rsidRPr="005E404B">
        <w:rPr>
          <w:rFonts w:ascii="Tahoma" w:hAnsi="Tahoma" w:cs="Tahoma"/>
          <w:i/>
          <w:iCs/>
          <w:sz w:val="18"/>
          <w:szCs w:val="18"/>
        </w:rPr>
        <w:t xml:space="preserve">(Le candidat individuel ou le </w:t>
      </w:r>
      <w:r w:rsidRPr="00206C92">
        <w:rPr>
          <w:rFonts w:ascii="Tahoma" w:hAnsi="Tahoma" w:cs="Tahoma"/>
          <w:i/>
          <w:iCs/>
          <w:sz w:val="18"/>
          <w:szCs w:val="18"/>
        </w:rPr>
        <w:t xml:space="preserve">membre du groupement répondant à l’une des conditions qui suivent et postulant à un marché </w:t>
      </w:r>
      <w:r w:rsidR="007C0A0D" w:rsidRPr="00206C92">
        <w:rPr>
          <w:rFonts w:ascii="Tahoma" w:hAnsi="Tahoma" w:cs="Tahoma"/>
          <w:i/>
          <w:iCs/>
          <w:sz w:val="18"/>
          <w:szCs w:val="18"/>
        </w:rPr>
        <w:t xml:space="preserve">public </w:t>
      </w:r>
      <w:r w:rsidRPr="00206C92">
        <w:rPr>
          <w:rFonts w:ascii="Tahoma" w:hAnsi="Tahoma" w:cs="Tahoma"/>
          <w:i/>
          <w:iCs/>
          <w:sz w:val="18"/>
          <w:szCs w:val="18"/>
        </w:rPr>
        <w:t xml:space="preserve">réservé en application </w:t>
      </w:r>
      <w:r w:rsidR="006E2F47" w:rsidRPr="00206C92">
        <w:rPr>
          <w:rFonts w:ascii="Tahoma" w:hAnsi="Tahoma" w:cs="Tahoma"/>
          <w:i/>
          <w:iCs/>
          <w:sz w:val="18"/>
          <w:szCs w:val="18"/>
        </w:rPr>
        <w:t xml:space="preserve">des articles </w:t>
      </w:r>
      <w:r w:rsidR="00206C92" w:rsidRPr="00206C92">
        <w:rPr>
          <w:rFonts w:ascii="Tahoma" w:hAnsi="Tahoma" w:cs="Tahoma"/>
          <w:i/>
          <w:sz w:val="18"/>
          <w:szCs w:val="18"/>
        </w:rPr>
        <w:t>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2</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14</w:t>
      </w:r>
      <w:r w:rsidR="00206C92" w:rsidRPr="00206C92">
        <w:rPr>
          <w:rFonts w:ascii="Tahoma" w:hAnsi="Tahoma" w:cs="Tahoma"/>
          <w:i/>
          <w:sz w:val="18"/>
          <w:szCs w:val="18"/>
        </w:rPr>
        <w:t xml:space="preserve"> et L21</w:t>
      </w:r>
      <w:r w:rsidR="00206C92">
        <w:rPr>
          <w:rFonts w:ascii="Tahoma" w:hAnsi="Tahoma" w:cs="Tahoma"/>
          <w:i/>
          <w:sz w:val="18"/>
          <w:szCs w:val="18"/>
        </w:rPr>
        <w:t>13</w:t>
      </w:r>
      <w:r w:rsidR="00206C92" w:rsidRPr="00206C92">
        <w:rPr>
          <w:rFonts w:ascii="Tahoma" w:hAnsi="Tahoma" w:cs="Tahoma"/>
          <w:i/>
          <w:sz w:val="18"/>
          <w:szCs w:val="18"/>
        </w:rPr>
        <w:t>-</w:t>
      </w:r>
      <w:r w:rsidR="00206C92">
        <w:rPr>
          <w:rFonts w:ascii="Tahoma" w:hAnsi="Tahoma" w:cs="Tahoma"/>
          <w:i/>
          <w:sz w:val="18"/>
          <w:szCs w:val="18"/>
        </w:rPr>
        <w:t>15</w:t>
      </w:r>
      <w:r w:rsidR="00206C92" w:rsidRPr="00206C92">
        <w:rPr>
          <w:rFonts w:ascii="Tahoma" w:hAnsi="Tahoma" w:cs="Tahoma"/>
          <w:i/>
          <w:sz w:val="18"/>
          <w:szCs w:val="18"/>
        </w:rPr>
        <w:t xml:space="preserve"> à L21</w:t>
      </w:r>
      <w:r w:rsidR="00206C92">
        <w:rPr>
          <w:rFonts w:ascii="Tahoma" w:hAnsi="Tahoma" w:cs="Tahoma"/>
          <w:i/>
          <w:sz w:val="18"/>
          <w:szCs w:val="18"/>
        </w:rPr>
        <w:t>13</w:t>
      </w:r>
      <w:r w:rsidR="00206C92" w:rsidRPr="00206C92">
        <w:rPr>
          <w:rFonts w:ascii="Tahoma" w:hAnsi="Tahoma" w:cs="Tahoma"/>
          <w:i/>
          <w:sz w:val="18"/>
          <w:szCs w:val="18"/>
        </w:rPr>
        <w:t>-1</w:t>
      </w:r>
      <w:r w:rsidR="00206C92">
        <w:rPr>
          <w:rFonts w:ascii="Tahoma" w:hAnsi="Tahoma" w:cs="Tahoma"/>
          <w:i/>
          <w:sz w:val="18"/>
          <w:szCs w:val="18"/>
        </w:rPr>
        <w:t>6</w:t>
      </w:r>
      <w:r w:rsidR="00206C92" w:rsidRPr="00206C92">
        <w:rPr>
          <w:rFonts w:ascii="Tahoma" w:hAnsi="Tahoma" w:cs="Tahoma"/>
          <w:i/>
          <w:sz w:val="18"/>
          <w:szCs w:val="18"/>
        </w:rPr>
        <w:t xml:space="preserve"> de l’ordonnance n°2018-1074 du 26 novembre 2018 relative au code de la commande publique</w:t>
      </w:r>
      <w:r w:rsidR="00206C92" w:rsidRPr="00206C92">
        <w:rPr>
          <w:rFonts w:ascii="Tahoma" w:hAnsi="Tahoma" w:cs="Tahoma"/>
          <w:i/>
          <w:iCs/>
          <w:sz w:val="18"/>
          <w:szCs w:val="18"/>
        </w:rPr>
        <w:t xml:space="preserve"> </w:t>
      </w:r>
      <w:r w:rsidRPr="00206C92">
        <w:rPr>
          <w:rFonts w:ascii="Tahoma" w:hAnsi="Tahoma" w:cs="Tahoma"/>
          <w:i/>
          <w:iCs/>
          <w:sz w:val="18"/>
          <w:szCs w:val="18"/>
        </w:rPr>
        <w:t>coche la case correspondant à sa situation. Le candidat européen à statut équivalent, lorsqu’il n’est pas établi en France, précise son statut juridique</w:t>
      </w:r>
      <w:r w:rsidRPr="005E404B">
        <w:rPr>
          <w:rFonts w:ascii="Tahoma" w:hAnsi="Tahoma" w:cs="Tahoma"/>
          <w:i/>
          <w:iCs/>
          <w:sz w:val="18"/>
          <w:szCs w:val="18"/>
        </w:rPr>
        <w:t xml:space="preserve"> et fournit les textes relatifs à ce statut.)</w:t>
      </w:r>
    </w:p>
    <w:p w14:paraId="29D7E43B" w14:textId="77777777" w:rsidR="00472B25" w:rsidRPr="005E404B" w:rsidRDefault="00472B25">
      <w:pPr>
        <w:tabs>
          <w:tab w:val="left" w:pos="426"/>
        </w:tabs>
        <w:jc w:val="both"/>
        <w:rPr>
          <w:rFonts w:ascii="Tahoma" w:hAnsi="Tahoma" w:cs="Tahoma"/>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5E404B" w14:paraId="18B72CCB" w14:textId="77777777" w:rsidTr="00D63EF7">
        <w:trPr>
          <w:gridAfter w:val="1"/>
          <w:wAfter w:w="10" w:type="dxa"/>
          <w:trHeight w:val="296"/>
        </w:trPr>
        <w:tc>
          <w:tcPr>
            <w:tcW w:w="8506" w:type="dxa"/>
            <w:gridSpan w:val="2"/>
            <w:shd w:val="clear" w:color="auto" w:fill="auto"/>
            <w:vAlign w:val="center"/>
          </w:tcPr>
          <w:p w14:paraId="5A5B7024" w14:textId="77777777" w:rsidR="00472B25" w:rsidRPr="005E404B" w:rsidRDefault="00472B25">
            <w:pPr>
              <w:pStyle w:val="Corpsdetexte21"/>
              <w:snapToGrid w:val="0"/>
              <w:jc w:val="center"/>
              <w:rPr>
                <w:rFonts w:ascii="Tahoma" w:hAnsi="Tahoma" w:cs="Tahoma"/>
                <w:b/>
                <w:bCs/>
                <w:i w:val="0"/>
                <w:iCs w:val="0"/>
                <w:sz w:val="20"/>
                <w:szCs w:val="20"/>
              </w:rPr>
            </w:pPr>
            <w:r w:rsidRPr="005E404B">
              <w:rPr>
                <w:rFonts w:ascii="Tahoma" w:hAnsi="Tahoma" w:cs="Tahoma"/>
                <w:b/>
                <w:bCs/>
                <w:i w:val="0"/>
                <w:iCs w:val="0"/>
                <w:sz w:val="20"/>
                <w:szCs w:val="20"/>
              </w:rPr>
              <w:t>Statut du candidat individuel</w:t>
            </w:r>
          </w:p>
          <w:p w14:paraId="00EA0493" w14:textId="77777777" w:rsidR="00472B25" w:rsidRPr="005E404B" w:rsidRDefault="00472B25">
            <w:pPr>
              <w:pStyle w:val="Corpsdetexte21"/>
              <w:snapToGrid w:val="0"/>
              <w:jc w:val="center"/>
              <w:rPr>
                <w:rFonts w:ascii="Tahoma" w:hAnsi="Tahoma" w:cs="Tahoma"/>
                <w:b/>
                <w:bCs/>
              </w:rPr>
            </w:pPr>
            <w:r w:rsidRPr="005E404B">
              <w:rPr>
                <w:rFonts w:ascii="Tahoma" w:hAnsi="Tahoma" w:cs="Tahoma"/>
                <w:b/>
                <w:bCs/>
                <w:i w:val="0"/>
                <w:iCs w:val="0"/>
                <w:sz w:val="20"/>
                <w:szCs w:val="20"/>
              </w:rPr>
              <w:t>ou du membre du groupement</w:t>
            </w:r>
          </w:p>
        </w:tc>
        <w:tc>
          <w:tcPr>
            <w:tcW w:w="1892" w:type="dxa"/>
            <w:tcBorders>
              <w:bottom w:val="single" w:sz="4" w:space="0" w:color="000000"/>
            </w:tcBorders>
            <w:shd w:val="clear" w:color="auto" w:fill="auto"/>
            <w:vAlign w:val="center"/>
          </w:tcPr>
          <w:p w14:paraId="2CBE39AB" w14:textId="77777777" w:rsidR="00472B25" w:rsidRPr="005E404B" w:rsidRDefault="00472B25">
            <w:pPr>
              <w:snapToGrid w:val="0"/>
              <w:jc w:val="center"/>
              <w:rPr>
                <w:rFonts w:ascii="Tahoma" w:hAnsi="Tahoma" w:cs="Tahoma"/>
                <w:b/>
                <w:bCs/>
              </w:rPr>
            </w:pPr>
          </w:p>
        </w:tc>
      </w:tr>
      <w:tr w:rsidR="00261FC1" w:rsidRPr="005E404B" w14:paraId="04DE3373" w14:textId="77777777" w:rsidTr="00D63EF7">
        <w:tblPrEx>
          <w:tblCellMar>
            <w:left w:w="108" w:type="dxa"/>
            <w:right w:w="108" w:type="dxa"/>
          </w:tblCellMar>
        </w:tblPrEx>
        <w:tc>
          <w:tcPr>
            <w:tcW w:w="3615" w:type="dxa"/>
            <w:shd w:val="clear" w:color="auto" w:fill="auto"/>
          </w:tcPr>
          <w:p w14:paraId="463E144A" w14:textId="77777777" w:rsidR="00261FC1" w:rsidRPr="005E404B" w:rsidRDefault="00261FC1">
            <w:pPr>
              <w:pStyle w:val="fcase1ertab"/>
              <w:snapToGrid w:val="0"/>
              <w:rPr>
                <w:rFonts w:ascii="Tahoma" w:hAnsi="Tahoma" w:cs="Tahoma"/>
                <w:b/>
                <w:bCs/>
              </w:rPr>
            </w:pPr>
          </w:p>
          <w:p w14:paraId="569D4757" w14:textId="77777777" w:rsidR="00261FC1" w:rsidRPr="005E404B" w:rsidRDefault="00261FC1">
            <w:pPr>
              <w:pStyle w:val="fcase1ertab"/>
              <w:ind w:left="862" w:hanging="862"/>
              <w:rPr>
                <w:rFonts w:ascii="Tahoma" w:eastAsia="Arial" w:hAnsi="Tahoma" w:cs="Tahoma"/>
              </w:rPr>
            </w:pPr>
            <w:r w:rsidRPr="005E404B">
              <w:rPr>
                <w:rFonts w:ascii="Tahoma" w:hAnsi="Tahoma" w:cs="Tahoma"/>
                <w:b/>
                <w:bCs/>
              </w:rPr>
              <w:t>1.</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Entreprise adaptée</w:t>
            </w:r>
          </w:p>
          <w:p w14:paraId="6AC6BEB4" w14:textId="77777777" w:rsidR="00261FC1" w:rsidRPr="005E404B" w:rsidRDefault="00261FC1">
            <w:pPr>
              <w:pStyle w:val="fcase1ertab"/>
              <w:jc w:val="left"/>
              <w:rPr>
                <w:rFonts w:ascii="Tahoma" w:hAnsi="Tahoma" w:cs="Tahoma"/>
                <w:b/>
                <w:bCs/>
              </w:rPr>
            </w:pPr>
            <w:r w:rsidRPr="005E404B">
              <w:rPr>
                <w:rFonts w:ascii="Tahoma" w:eastAsia="Arial" w:hAnsi="Tahoma" w:cs="Tahoma"/>
              </w:rPr>
              <w:t xml:space="preserve">            </w:t>
            </w:r>
            <w:r w:rsidRPr="005E404B">
              <w:rPr>
                <w:rFonts w:ascii="Tahoma" w:hAnsi="Tahoma" w:cs="Tahoma"/>
                <w:sz w:val="16"/>
                <w:szCs w:val="16"/>
              </w:rPr>
              <w:t>(art</w:t>
            </w:r>
            <w:hyperlink r:id="rId11" w:history="1">
              <w:r w:rsidRPr="005E404B">
                <w:rPr>
                  <w:rStyle w:val="Lienhypertexte"/>
                  <w:rFonts w:ascii="Tahoma" w:hAnsi="Tahoma" w:cs="Tahoma"/>
                  <w:sz w:val="16"/>
                  <w:szCs w:val="16"/>
                </w:rPr>
                <w:t>. L</w:t>
              </w:r>
              <w:r w:rsidR="00B80B6A" w:rsidRPr="005E404B">
                <w:rPr>
                  <w:rStyle w:val="Lienhypertexte"/>
                  <w:rFonts w:ascii="Tahoma" w:hAnsi="Tahoma" w:cs="Tahoma"/>
                  <w:sz w:val="16"/>
                  <w:szCs w:val="16"/>
                </w:rPr>
                <w:t xml:space="preserve">. </w:t>
              </w:r>
              <w:r w:rsidRPr="005E404B">
                <w:rPr>
                  <w:rStyle w:val="Lienhypertexte"/>
                  <w:rFonts w:ascii="Tahoma" w:hAnsi="Tahoma" w:cs="Tahoma"/>
                  <w:sz w:val="16"/>
                  <w:szCs w:val="16"/>
                </w:rPr>
                <w:t>5213-13</w:t>
              </w:r>
            </w:hyperlink>
            <w:r w:rsidRPr="005E404B">
              <w:rPr>
                <w:rFonts w:ascii="Tahoma" w:hAnsi="Tahoma" w:cs="Tahoma"/>
                <w:sz w:val="16"/>
                <w:szCs w:val="16"/>
              </w:rPr>
              <w:t xml:space="preserve"> du code du travail)</w:t>
            </w:r>
            <w:r w:rsidRPr="005E404B">
              <w:rPr>
                <w:rFonts w:ascii="Tahoma" w:hAnsi="Tahoma" w:cs="Tahoma"/>
              </w:rPr>
              <w:t xml:space="preserve"> ou structures équivalentes</w:t>
            </w:r>
          </w:p>
          <w:p w14:paraId="658EE105" w14:textId="77777777" w:rsidR="00261FC1" w:rsidRPr="005E404B" w:rsidRDefault="00261FC1">
            <w:pPr>
              <w:pStyle w:val="fcase1ertab"/>
              <w:rPr>
                <w:rFonts w:ascii="Tahoma" w:hAnsi="Tahoma" w:cs="Tahoma"/>
                <w:b/>
                <w:bCs/>
              </w:rPr>
            </w:pPr>
          </w:p>
        </w:tc>
        <w:tc>
          <w:tcPr>
            <w:tcW w:w="4891" w:type="dxa"/>
            <w:shd w:val="clear" w:color="auto" w:fill="auto"/>
          </w:tcPr>
          <w:p w14:paraId="355B70BB" w14:textId="77777777" w:rsidR="00261FC1" w:rsidRPr="005E404B" w:rsidRDefault="00261FC1">
            <w:pPr>
              <w:snapToGrid w:val="0"/>
              <w:ind w:left="170" w:right="170"/>
              <w:jc w:val="both"/>
              <w:rPr>
                <w:rFonts w:ascii="Tahoma" w:hAnsi="Tahoma" w:cs="Tahoma"/>
                <w:sz w:val="16"/>
                <w:szCs w:val="16"/>
              </w:rPr>
            </w:pPr>
          </w:p>
          <w:p w14:paraId="10008FB3" w14:textId="77777777" w:rsidR="00261FC1" w:rsidRPr="005E404B" w:rsidRDefault="00261FC1">
            <w:pPr>
              <w:ind w:left="170" w:right="170"/>
              <w:jc w:val="both"/>
              <w:rPr>
                <w:rFonts w:ascii="Tahoma" w:hAnsi="Tahoma" w:cs="Tahoma"/>
                <w:b/>
                <w:bCs/>
              </w:rPr>
            </w:pPr>
            <w:r w:rsidRPr="005E404B">
              <w:rPr>
                <w:rFonts w:ascii="Tahoma" w:hAnsi="Tahoma" w:cs="Tahoma"/>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009590BC" w14:textId="77777777" w:rsidR="00261FC1" w:rsidRPr="005E404B" w:rsidRDefault="00261FC1">
            <w:pPr>
              <w:snapToGrid w:val="0"/>
              <w:jc w:val="both"/>
              <w:rPr>
                <w:rFonts w:ascii="Tahoma" w:hAnsi="Tahoma" w:cs="Tahoma"/>
                <w:b/>
                <w:bCs/>
              </w:rPr>
            </w:pPr>
          </w:p>
        </w:tc>
      </w:tr>
      <w:tr w:rsidR="00261FC1" w:rsidRPr="005E404B" w14:paraId="0193BCA7" w14:textId="77777777" w:rsidTr="00D63EF7">
        <w:tblPrEx>
          <w:tblCellMar>
            <w:left w:w="108" w:type="dxa"/>
            <w:right w:w="108" w:type="dxa"/>
          </w:tblCellMar>
        </w:tblPrEx>
        <w:trPr>
          <w:trHeight w:val="1644"/>
        </w:trPr>
        <w:tc>
          <w:tcPr>
            <w:tcW w:w="3615" w:type="dxa"/>
            <w:shd w:val="clear" w:color="auto" w:fill="auto"/>
          </w:tcPr>
          <w:p w14:paraId="5B686A44" w14:textId="77777777" w:rsidR="00261FC1" w:rsidRPr="005E404B" w:rsidRDefault="00261FC1">
            <w:pPr>
              <w:pStyle w:val="fcase1ertab"/>
              <w:snapToGrid w:val="0"/>
              <w:rPr>
                <w:rFonts w:ascii="Tahoma" w:hAnsi="Tahoma" w:cs="Tahoma"/>
                <w:b/>
                <w:bCs/>
              </w:rPr>
            </w:pPr>
          </w:p>
          <w:p w14:paraId="4FC18D79" w14:textId="77777777" w:rsidR="00261FC1" w:rsidRPr="005E404B" w:rsidRDefault="00261FC1">
            <w:pPr>
              <w:pStyle w:val="fcase1ertab"/>
              <w:jc w:val="left"/>
              <w:rPr>
                <w:rFonts w:ascii="Tahoma" w:hAnsi="Tahoma" w:cs="Tahoma"/>
                <w:bCs/>
              </w:rPr>
            </w:pPr>
            <w:r w:rsidRPr="005E404B">
              <w:rPr>
                <w:rFonts w:ascii="Tahoma" w:hAnsi="Tahoma" w:cs="Tahoma"/>
                <w:b/>
                <w:bCs/>
              </w:rPr>
              <w:t>2.</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bCs/>
              </w:rPr>
              <w:t xml:space="preserve"> </w:t>
            </w:r>
            <w:r w:rsidRPr="005E404B">
              <w:rPr>
                <w:rFonts w:ascii="Tahoma" w:hAnsi="Tahoma" w:cs="Tahoma"/>
              </w:rPr>
              <w:t>Etablissement et service d’aide par le travail</w:t>
            </w:r>
            <w:r w:rsidRPr="005E404B">
              <w:rPr>
                <w:rFonts w:ascii="Tahoma" w:hAnsi="Tahoma" w:cs="Tahoma"/>
                <w:b/>
                <w:bCs/>
              </w:rPr>
              <w:t xml:space="preserve"> </w:t>
            </w:r>
            <w:r w:rsidRPr="005E404B">
              <w:rPr>
                <w:rFonts w:ascii="Tahoma" w:hAnsi="Tahoma" w:cs="Tahoma"/>
              </w:rPr>
              <w:t>(</w:t>
            </w:r>
            <w:r w:rsidRPr="005E404B">
              <w:rPr>
                <w:rFonts w:ascii="Tahoma" w:hAnsi="Tahoma" w:cs="Tahoma"/>
                <w:sz w:val="16"/>
                <w:szCs w:val="16"/>
              </w:rPr>
              <w:t xml:space="preserve">article </w:t>
            </w:r>
            <w:hyperlink r:id="rId12" w:history="1">
              <w:r w:rsidRPr="005E404B">
                <w:rPr>
                  <w:rStyle w:val="Lienhypertexte"/>
                  <w:rFonts w:ascii="Tahoma" w:hAnsi="Tahoma" w:cs="Tahoma"/>
                  <w:sz w:val="16"/>
                  <w:szCs w:val="16"/>
                </w:rPr>
                <w:t>L. 344-2 et s</w:t>
              </w:r>
            </w:hyperlink>
            <w:r w:rsidRPr="005E404B">
              <w:rPr>
                <w:rFonts w:ascii="Tahoma" w:hAnsi="Tahoma" w:cs="Tahoma"/>
                <w:sz w:val="16"/>
                <w:szCs w:val="16"/>
              </w:rPr>
              <w:t>. du code de l’action sociale et des familles</w:t>
            </w:r>
            <w:r w:rsidRPr="005E404B">
              <w:rPr>
                <w:rFonts w:ascii="Tahoma" w:hAnsi="Tahoma" w:cs="Tahoma"/>
              </w:rPr>
              <w:t>) ou structures équivalentes</w:t>
            </w:r>
          </w:p>
          <w:p w14:paraId="4F5D4295" w14:textId="77777777" w:rsidR="00261FC1" w:rsidRPr="005E404B" w:rsidRDefault="00261FC1">
            <w:pPr>
              <w:pStyle w:val="fcase1ertab"/>
              <w:jc w:val="left"/>
              <w:rPr>
                <w:rFonts w:ascii="Tahoma" w:hAnsi="Tahoma" w:cs="Tahoma"/>
                <w:bCs/>
              </w:rPr>
            </w:pPr>
          </w:p>
        </w:tc>
        <w:tc>
          <w:tcPr>
            <w:tcW w:w="4891" w:type="dxa"/>
            <w:shd w:val="clear" w:color="auto" w:fill="auto"/>
          </w:tcPr>
          <w:p w14:paraId="47D02FFC" w14:textId="77777777" w:rsidR="00261FC1" w:rsidRPr="005E404B" w:rsidRDefault="00261FC1">
            <w:pPr>
              <w:snapToGrid w:val="0"/>
              <w:ind w:left="170" w:right="170"/>
              <w:jc w:val="both"/>
              <w:rPr>
                <w:rFonts w:ascii="Tahoma" w:hAnsi="Tahoma" w:cs="Tahoma"/>
                <w:b/>
                <w:bCs/>
                <w:sz w:val="16"/>
                <w:szCs w:val="16"/>
              </w:rPr>
            </w:pPr>
          </w:p>
          <w:p w14:paraId="18CDB8EE" w14:textId="77777777" w:rsidR="00261FC1" w:rsidRPr="005E404B" w:rsidRDefault="00261FC1">
            <w:pPr>
              <w:ind w:left="170" w:right="170"/>
              <w:jc w:val="both"/>
              <w:rPr>
                <w:rFonts w:ascii="Tahoma" w:hAnsi="Tahoma" w:cs="Tahoma"/>
                <w:sz w:val="16"/>
                <w:szCs w:val="16"/>
              </w:rPr>
            </w:pPr>
            <w:r w:rsidRPr="005E404B">
              <w:rPr>
                <w:rFonts w:ascii="Tahoma" w:hAnsi="Tahoma" w:cs="Tahoma"/>
                <w:sz w:val="16"/>
                <w:szCs w:val="16"/>
              </w:rPr>
              <w:t>Indiquer ci-contre la date de publication au recueil des actes administratifs de l’arrêté préfectoral portant autorisation de création.</w:t>
            </w:r>
          </w:p>
          <w:p w14:paraId="273C48E5" w14:textId="77777777" w:rsidR="00261FC1" w:rsidRPr="005E404B" w:rsidRDefault="00261FC1" w:rsidP="00906660">
            <w:pPr>
              <w:ind w:left="170" w:right="170"/>
              <w:jc w:val="both"/>
              <w:rPr>
                <w:rFonts w:ascii="Tahoma" w:hAnsi="Tahoma" w:cs="Tahoma"/>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EC54924" w14:textId="77777777" w:rsidR="00261FC1" w:rsidRPr="005E404B" w:rsidRDefault="00261FC1">
            <w:pPr>
              <w:snapToGrid w:val="0"/>
              <w:jc w:val="both"/>
              <w:rPr>
                <w:rFonts w:ascii="Tahoma" w:hAnsi="Tahoma" w:cs="Tahoma"/>
                <w:b/>
                <w:bCs/>
              </w:rPr>
            </w:pPr>
          </w:p>
        </w:tc>
      </w:tr>
      <w:tr w:rsidR="00261FC1" w:rsidRPr="005E404B" w14:paraId="00809903" w14:textId="77777777" w:rsidTr="00D63EF7">
        <w:tblPrEx>
          <w:tblCellMar>
            <w:left w:w="108" w:type="dxa"/>
            <w:right w:w="108" w:type="dxa"/>
          </w:tblCellMar>
        </w:tblPrEx>
        <w:tc>
          <w:tcPr>
            <w:tcW w:w="3615" w:type="dxa"/>
            <w:shd w:val="clear" w:color="auto" w:fill="FFFFFF"/>
          </w:tcPr>
          <w:p w14:paraId="1BB90C97" w14:textId="77777777" w:rsidR="00261FC1" w:rsidRPr="005E404B" w:rsidRDefault="00261FC1" w:rsidP="00224E9C">
            <w:pPr>
              <w:pStyle w:val="fcase1ertab"/>
              <w:snapToGrid w:val="0"/>
              <w:rPr>
                <w:rFonts w:ascii="Tahoma" w:hAnsi="Tahoma" w:cs="Tahoma"/>
                <w:b/>
                <w:bCs/>
                <w:sz w:val="18"/>
                <w:szCs w:val="18"/>
              </w:rPr>
            </w:pPr>
          </w:p>
          <w:p w14:paraId="2524BFFF"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3.</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Structures d’insertion par l’activité économique (</w:t>
            </w:r>
            <w:r w:rsidRPr="005E404B">
              <w:rPr>
                <w:rFonts w:ascii="Tahoma" w:hAnsi="Tahoma" w:cs="Tahoma"/>
                <w:sz w:val="16"/>
                <w:szCs w:val="16"/>
              </w:rPr>
              <w:t xml:space="preserve">article </w:t>
            </w:r>
            <w:hyperlink r:id="rId13" w:history="1">
              <w:r w:rsidRPr="005E404B">
                <w:rPr>
                  <w:rStyle w:val="Lienhypertexte"/>
                  <w:rFonts w:ascii="Tahoma" w:hAnsi="Tahoma" w:cs="Tahoma"/>
                  <w:sz w:val="16"/>
                  <w:szCs w:val="16"/>
                </w:rPr>
                <w:t>L.5132-4</w:t>
              </w:r>
            </w:hyperlink>
            <w:r w:rsidRPr="005E404B">
              <w:rPr>
                <w:rFonts w:ascii="Tahoma" w:hAnsi="Tahoma" w:cs="Tahoma"/>
                <w:sz w:val="16"/>
                <w:szCs w:val="16"/>
              </w:rPr>
              <w:t xml:space="preserve"> du code du travail) </w:t>
            </w:r>
            <w:r w:rsidRPr="005E404B">
              <w:rPr>
                <w:rFonts w:ascii="Tahoma" w:hAnsi="Tahoma" w:cs="Tahoma"/>
              </w:rPr>
              <w:t>ou structures équivalentes</w:t>
            </w:r>
          </w:p>
          <w:p w14:paraId="0DE64F07" w14:textId="77777777" w:rsidR="00261FC1" w:rsidRPr="005E404B" w:rsidRDefault="00261FC1" w:rsidP="00224E9C">
            <w:pPr>
              <w:pStyle w:val="fcase1ertab"/>
              <w:snapToGrid w:val="0"/>
              <w:ind w:left="0" w:firstLine="0"/>
              <w:rPr>
                <w:rFonts w:ascii="Tahoma" w:hAnsi="Tahoma" w:cs="Tahoma"/>
                <w:b/>
                <w:bCs/>
              </w:rPr>
            </w:pPr>
          </w:p>
        </w:tc>
        <w:tc>
          <w:tcPr>
            <w:tcW w:w="4891" w:type="dxa"/>
            <w:shd w:val="clear" w:color="auto" w:fill="FFFFFF"/>
          </w:tcPr>
          <w:p w14:paraId="57726FE8" w14:textId="77777777" w:rsidR="00261FC1" w:rsidRPr="005E404B" w:rsidRDefault="00261FC1" w:rsidP="00224E9C">
            <w:pPr>
              <w:snapToGrid w:val="0"/>
              <w:ind w:left="170" w:right="170"/>
              <w:jc w:val="both"/>
              <w:rPr>
                <w:rFonts w:ascii="Tahoma" w:hAnsi="Tahoma" w:cs="Tahoma"/>
                <w:b/>
                <w:bCs/>
                <w:sz w:val="16"/>
                <w:szCs w:val="16"/>
              </w:rPr>
            </w:pPr>
          </w:p>
          <w:p w14:paraId="5C3C0DDB" w14:textId="77777777" w:rsidR="00261FC1" w:rsidRPr="005E404B" w:rsidRDefault="00261FC1" w:rsidP="00224E9C">
            <w:pPr>
              <w:snapToGrid w:val="0"/>
              <w:ind w:left="170" w:right="170"/>
              <w:jc w:val="both"/>
              <w:rPr>
                <w:rFonts w:ascii="Tahoma" w:hAnsi="Tahoma" w:cs="Tahoma"/>
                <w:b/>
                <w:bCs/>
                <w:sz w:val="16"/>
                <w:szCs w:val="16"/>
              </w:rPr>
            </w:pPr>
          </w:p>
          <w:p w14:paraId="06EC6261" w14:textId="77777777" w:rsidR="00261FC1" w:rsidRPr="005E404B" w:rsidRDefault="00261FC1" w:rsidP="00224E9C">
            <w:pPr>
              <w:snapToGrid w:val="0"/>
              <w:ind w:left="170" w:right="170"/>
              <w:jc w:val="both"/>
              <w:rPr>
                <w:rFonts w:ascii="Tahoma" w:hAnsi="Tahoma" w:cs="Tahoma"/>
                <w:b/>
                <w:bCs/>
                <w:sz w:val="16"/>
                <w:szCs w:val="16"/>
              </w:rPr>
            </w:pPr>
          </w:p>
          <w:p w14:paraId="3586D238" w14:textId="77777777" w:rsidR="00261FC1" w:rsidRPr="005E404B" w:rsidRDefault="00261FC1" w:rsidP="00224E9C">
            <w:pPr>
              <w:snapToGrid w:val="0"/>
              <w:ind w:left="170" w:right="170"/>
              <w:jc w:val="both"/>
              <w:rPr>
                <w:rFonts w:ascii="Tahoma" w:hAnsi="Tahoma" w:cs="Tahoma"/>
                <w:b/>
                <w:bCs/>
                <w:sz w:val="16"/>
                <w:szCs w:val="16"/>
              </w:rPr>
            </w:pPr>
          </w:p>
          <w:p w14:paraId="103B83EA" w14:textId="77777777" w:rsidR="00261FC1" w:rsidRPr="005E404B" w:rsidRDefault="00261FC1" w:rsidP="00224E9C">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56406C1E" w14:textId="77777777" w:rsidR="00261FC1" w:rsidRPr="005E404B" w:rsidRDefault="00261FC1" w:rsidP="00224E9C">
            <w:pPr>
              <w:snapToGrid w:val="0"/>
              <w:jc w:val="both"/>
              <w:rPr>
                <w:rFonts w:ascii="Tahoma" w:hAnsi="Tahoma" w:cs="Tahoma"/>
                <w:b/>
                <w:bCs/>
              </w:rPr>
            </w:pPr>
          </w:p>
        </w:tc>
      </w:tr>
      <w:tr w:rsidR="00261FC1" w:rsidRPr="005E404B" w14:paraId="6F9BF85D" w14:textId="77777777" w:rsidTr="00D63EF7">
        <w:tblPrEx>
          <w:tblCellMar>
            <w:left w:w="108" w:type="dxa"/>
            <w:right w:w="108" w:type="dxa"/>
          </w:tblCellMar>
        </w:tblPrEx>
        <w:tc>
          <w:tcPr>
            <w:tcW w:w="3615" w:type="dxa"/>
            <w:shd w:val="clear" w:color="auto" w:fill="auto"/>
          </w:tcPr>
          <w:p w14:paraId="607AC0F5" w14:textId="77777777" w:rsidR="00261FC1" w:rsidRPr="005E404B" w:rsidRDefault="00261FC1">
            <w:pPr>
              <w:pStyle w:val="fcase1ertab"/>
              <w:snapToGrid w:val="0"/>
              <w:rPr>
                <w:rFonts w:ascii="Tahoma" w:hAnsi="Tahoma" w:cs="Tahoma"/>
                <w:b/>
                <w:bCs/>
                <w:sz w:val="18"/>
                <w:szCs w:val="18"/>
              </w:rPr>
            </w:pPr>
          </w:p>
          <w:p w14:paraId="60497209" w14:textId="77777777" w:rsidR="00261FC1" w:rsidRPr="005E404B" w:rsidRDefault="00261FC1" w:rsidP="00261FC1">
            <w:pPr>
              <w:pStyle w:val="fcase1ertab"/>
              <w:snapToGrid w:val="0"/>
              <w:jc w:val="left"/>
              <w:rPr>
                <w:rFonts w:ascii="Tahoma" w:hAnsi="Tahoma" w:cs="Tahoma"/>
                <w:b/>
                <w:bCs/>
              </w:rPr>
            </w:pPr>
            <w:r w:rsidRPr="005E404B">
              <w:rPr>
                <w:rFonts w:ascii="Tahoma" w:hAnsi="Tahoma" w:cs="Tahoma"/>
                <w:b/>
                <w:bCs/>
              </w:rPr>
              <w:t>4..</w:t>
            </w:r>
            <w:r w:rsidRPr="005E404B">
              <w:rPr>
                <w:rFonts w:ascii="Tahoma" w:hAnsi="Tahoma" w:cs="Tahoma"/>
                <w:b/>
                <w:bCs/>
              </w:rPr>
              <w:tab/>
            </w:r>
            <w:r w:rsidR="00267527" w:rsidRPr="005E404B">
              <w:rPr>
                <w:rFonts w:ascii="Tahoma" w:hAnsi="Tahoma" w:cs="Tahoma"/>
              </w:rPr>
              <w:fldChar w:fldCharType="begin">
                <w:ffData>
                  <w:name w:val=""/>
                  <w:enabled/>
                  <w:calcOnExit w:val="0"/>
                  <w:checkBox>
                    <w:size w:val="20"/>
                    <w:default w:val="0"/>
                  </w:checkBox>
                </w:ffData>
              </w:fldChar>
            </w:r>
            <w:r w:rsidRPr="005E404B">
              <w:rPr>
                <w:rFonts w:ascii="Tahoma" w:hAnsi="Tahoma" w:cs="Tahoma"/>
              </w:rPr>
              <w:instrText xml:space="preserve"> FORMCHECKBOX </w:instrText>
            </w:r>
            <w:r w:rsidR="00267527" w:rsidRPr="005E404B">
              <w:rPr>
                <w:rFonts w:ascii="Tahoma" w:hAnsi="Tahoma" w:cs="Tahoma"/>
              </w:rPr>
            </w:r>
            <w:r w:rsidR="00267527" w:rsidRPr="005E404B">
              <w:rPr>
                <w:rFonts w:ascii="Tahoma" w:hAnsi="Tahoma" w:cs="Tahoma"/>
              </w:rPr>
              <w:fldChar w:fldCharType="separate"/>
            </w:r>
            <w:r w:rsidR="00267527" w:rsidRPr="005E404B">
              <w:rPr>
                <w:rFonts w:ascii="Tahoma" w:hAnsi="Tahoma" w:cs="Tahoma"/>
              </w:rPr>
              <w:fldChar w:fldCharType="end"/>
            </w:r>
            <w:r w:rsidRPr="005E404B">
              <w:rPr>
                <w:rFonts w:ascii="Tahoma" w:hAnsi="Tahoma" w:cs="Tahoma"/>
              </w:rPr>
              <w:t xml:space="preserve"> Entreprises de l’économie sociale et solidaire </w:t>
            </w:r>
            <w:r w:rsidRPr="005E404B">
              <w:rPr>
                <w:rFonts w:ascii="Tahoma" w:hAnsi="Tahoma" w:cs="Tahoma"/>
                <w:sz w:val="16"/>
                <w:szCs w:val="16"/>
              </w:rPr>
              <w:t>(</w:t>
            </w:r>
            <w:hyperlink r:id="rId14" w:history="1">
              <w:r w:rsidRPr="005E404B">
                <w:rPr>
                  <w:rStyle w:val="Lienhypertexte"/>
                  <w:rFonts w:ascii="Tahoma" w:hAnsi="Tahoma" w:cs="Tahoma"/>
                  <w:sz w:val="16"/>
                  <w:szCs w:val="16"/>
                </w:rPr>
                <w:t>article 1</w:t>
              </w:r>
              <w:r w:rsidRPr="005E404B">
                <w:rPr>
                  <w:rStyle w:val="Lienhypertexte"/>
                  <w:rFonts w:ascii="Tahoma" w:hAnsi="Tahoma" w:cs="Tahoma"/>
                  <w:sz w:val="16"/>
                  <w:szCs w:val="16"/>
                  <w:vertAlign w:val="superscript"/>
                </w:rPr>
                <w:t>er</w:t>
              </w:r>
            </w:hyperlink>
            <w:r w:rsidRPr="005E404B">
              <w:rPr>
                <w:rFonts w:ascii="Tahoma" w:hAnsi="Tahoma" w:cs="Tahoma"/>
                <w:sz w:val="16"/>
                <w:szCs w:val="16"/>
              </w:rPr>
              <w:t xml:space="preserve"> de la loi 2014-856 du 31 juillet 2014) </w:t>
            </w:r>
            <w:r w:rsidRPr="005E404B">
              <w:rPr>
                <w:rFonts w:ascii="Tahoma" w:hAnsi="Tahoma" w:cs="Tahoma"/>
              </w:rPr>
              <w:t>ou structures équivalentes</w:t>
            </w:r>
          </w:p>
          <w:p w14:paraId="7CA8B24F" w14:textId="77777777" w:rsidR="00261FC1" w:rsidRPr="005E404B" w:rsidRDefault="00261FC1">
            <w:pPr>
              <w:pStyle w:val="fcase1ertab"/>
              <w:snapToGrid w:val="0"/>
              <w:ind w:left="0" w:firstLine="0"/>
              <w:rPr>
                <w:rFonts w:ascii="Tahoma" w:hAnsi="Tahoma" w:cs="Tahoma"/>
                <w:b/>
                <w:bCs/>
              </w:rPr>
            </w:pPr>
          </w:p>
        </w:tc>
        <w:tc>
          <w:tcPr>
            <w:tcW w:w="4891" w:type="dxa"/>
            <w:shd w:val="clear" w:color="auto" w:fill="auto"/>
          </w:tcPr>
          <w:p w14:paraId="6ECD883E" w14:textId="77777777" w:rsidR="00261FC1" w:rsidRPr="005E404B" w:rsidRDefault="00261FC1">
            <w:pPr>
              <w:snapToGrid w:val="0"/>
              <w:ind w:left="170" w:right="170"/>
              <w:jc w:val="both"/>
              <w:rPr>
                <w:rFonts w:ascii="Tahoma" w:hAnsi="Tahoma" w:cs="Tahoma"/>
                <w:b/>
                <w:bCs/>
                <w:sz w:val="16"/>
                <w:szCs w:val="16"/>
              </w:rPr>
            </w:pPr>
          </w:p>
          <w:p w14:paraId="5DF0A2FD" w14:textId="77777777" w:rsidR="00261FC1" w:rsidRPr="005E404B" w:rsidRDefault="00261FC1">
            <w:pPr>
              <w:snapToGrid w:val="0"/>
              <w:ind w:left="170" w:right="170"/>
              <w:jc w:val="both"/>
              <w:rPr>
                <w:rFonts w:ascii="Tahoma" w:hAnsi="Tahoma" w:cs="Tahoma"/>
                <w:b/>
                <w:bCs/>
                <w:sz w:val="16"/>
                <w:szCs w:val="16"/>
              </w:rPr>
            </w:pPr>
          </w:p>
          <w:p w14:paraId="73A9B679" w14:textId="77777777" w:rsidR="00261FC1" w:rsidRPr="005E404B" w:rsidRDefault="00261FC1">
            <w:pPr>
              <w:snapToGrid w:val="0"/>
              <w:ind w:left="170" w:right="170"/>
              <w:jc w:val="both"/>
              <w:rPr>
                <w:rFonts w:ascii="Tahoma" w:hAnsi="Tahoma" w:cs="Tahoma"/>
                <w:b/>
                <w:bCs/>
                <w:sz w:val="16"/>
                <w:szCs w:val="16"/>
              </w:rPr>
            </w:pPr>
          </w:p>
          <w:p w14:paraId="50CA35BE" w14:textId="77777777" w:rsidR="00261FC1" w:rsidRPr="005E404B" w:rsidRDefault="00261FC1">
            <w:pPr>
              <w:snapToGrid w:val="0"/>
              <w:ind w:left="170" w:right="170"/>
              <w:jc w:val="both"/>
              <w:rPr>
                <w:rFonts w:ascii="Tahoma" w:hAnsi="Tahoma" w:cs="Tahoma"/>
                <w:b/>
                <w:bCs/>
                <w:sz w:val="16"/>
                <w:szCs w:val="16"/>
              </w:rPr>
            </w:pPr>
          </w:p>
          <w:p w14:paraId="787CA88A" w14:textId="77777777" w:rsidR="00261FC1" w:rsidRPr="005E404B" w:rsidRDefault="00261FC1">
            <w:pPr>
              <w:snapToGrid w:val="0"/>
              <w:ind w:right="170"/>
              <w:jc w:val="both"/>
              <w:rPr>
                <w:rFonts w:ascii="Tahoma" w:hAnsi="Tahoma" w:cs="Tahoma"/>
                <w:b/>
                <w:bCs/>
                <w:sz w:val="16"/>
                <w:szCs w:val="16"/>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615AB343" w14:textId="77777777" w:rsidR="00261FC1" w:rsidRPr="005E404B" w:rsidRDefault="00261FC1">
            <w:pPr>
              <w:snapToGrid w:val="0"/>
              <w:jc w:val="both"/>
              <w:rPr>
                <w:rFonts w:ascii="Tahoma" w:hAnsi="Tahoma" w:cs="Tahoma"/>
                <w:b/>
                <w:bCs/>
              </w:rPr>
            </w:pPr>
          </w:p>
        </w:tc>
      </w:tr>
    </w:tbl>
    <w:p w14:paraId="4D93FE9F" w14:textId="77777777" w:rsidR="00840D98" w:rsidRPr="005E404B" w:rsidRDefault="00840D98" w:rsidP="00D21AD8">
      <w:pPr>
        <w:tabs>
          <w:tab w:val="left" w:pos="-142"/>
          <w:tab w:val="left" w:pos="4111"/>
        </w:tabs>
        <w:rPr>
          <w:rFonts w:ascii="Tahoma" w:hAnsi="Tahoma" w:cs="Tahoma"/>
          <w:b/>
          <w:bCs/>
          <w:sz w:val="22"/>
          <w:szCs w:val="22"/>
        </w:rPr>
      </w:pPr>
    </w:p>
    <w:tbl>
      <w:tblPr>
        <w:tblW w:w="0" w:type="auto"/>
        <w:shd w:val="clear" w:color="auto" w:fill="66CCFF"/>
        <w:tblLook w:val="04A0" w:firstRow="1" w:lastRow="0" w:firstColumn="1" w:lastColumn="0" w:noHBand="0" w:noVBand="1"/>
      </w:tblPr>
      <w:tblGrid>
        <w:gridCol w:w="10344"/>
      </w:tblGrid>
      <w:tr w:rsidR="00261FC1" w:rsidRPr="005E404B" w14:paraId="175BA6EE" w14:textId="77777777" w:rsidTr="005C765E">
        <w:tc>
          <w:tcPr>
            <w:tcW w:w="10344" w:type="dxa"/>
            <w:shd w:val="clear" w:color="auto" w:fill="66CCFF"/>
          </w:tcPr>
          <w:p w14:paraId="419BF6E6" w14:textId="77777777" w:rsidR="00261FC1" w:rsidRPr="005E404B" w:rsidRDefault="00261FC1" w:rsidP="005E404B">
            <w:pPr>
              <w:jc w:val="both"/>
              <w:rPr>
                <w:rFonts w:ascii="Tahoma" w:hAnsi="Tahoma" w:cs="Tahoma"/>
                <w:b/>
                <w:bCs/>
                <w:sz w:val="22"/>
                <w:szCs w:val="22"/>
              </w:rPr>
            </w:pPr>
            <w:r w:rsidRPr="005E404B">
              <w:rPr>
                <w:rFonts w:ascii="Tahoma" w:hAnsi="Tahoma" w:cs="Tahoma"/>
                <w:b/>
                <w:bCs/>
                <w:sz w:val="22"/>
                <w:szCs w:val="22"/>
              </w:rPr>
              <w:t>D</w:t>
            </w:r>
            <w:r w:rsidR="005E404B">
              <w:rPr>
                <w:rFonts w:ascii="Tahoma" w:hAnsi="Tahoma" w:cs="Tahoma"/>
                <w:b/>
                <w:bCs/>
                <w:sz w:val="22"/>
                <w:szCs w:val="22"/>
              </w:rPr>
              <w:t xml:space="preserve"> - </w:t>
            </w:r>
            <w:r w:rsidRPr="005E404B">
              <w:rPr>
                <w:rFonts w:ascii="Tahoma" w:hAnsi="Tahoma" w:cs="Tahoma"/>
                <w:b/>
                <w:bCs/>
                <w:sz w:val="22"/>
                <w:szCs w:val="22"/>
              </w:rPr>
              <w:t>Renseignements relatifs à l’aptitude à exercer l’activité profession</w:t>
            </w:r>
            <w:r w:rsidR="004C221B" w:rsidRPr="005E404B">
              <w:rPr>
                <w:rFonts w:ascii="Tahoma" w:hAnsi="Tahoma" w:cs="Tahoma"/>
                <w:b/>
                <w:bCs/>
                <w:sz w:val="22"/>
                <w:szCs w:val="22"/>
              </w:rPr>
              <w:t xml:space="preserve">nelle concernée par le contrat </w:t>
            </w:r>
          </w:p>
        </w:tc>
      </w:tr>
    </w:tbl>
    <w:p w14:paraId="321FB5FA" w14:textId="77777777" w:rsidR="00D21AD8" w:rsidRPr="005E404B" w:rsidRDefault="00D21AD8" w:rsidP="00D21AD8">
      <w:pPr>
        <w:tabs>
          <w:tab w:val="left" w:pos="-142"/>
          <w:tab w:val="left" w:pos="4111"/>
        </w:tabs>
        <w:rPr>
          <w:rFonts w:ascii="Tahoma" w:hAnsi="Tahoma" w:cs="Tahoma"/>
          <w:b/>
          <w:bCs/>
          <w:sz w:val="22"/>
          <w:szCs w:val="22"/>
        </w:rPr>
      </w:pPr>
    </w:p>
    <w:p w14:paraId="05951689" w14:textId="77777777" w:rsidR="00E85830" w:rsidRDefault="00D21AD8" w:rsidP="00E85830">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Le candidat ne fournit que les renseignements ou documents demandés par l’acheteur au titre de</w:t>
      </w:r>
      <w:r w:rsidR="00F2626C" w:rsidRPr="00B853A3">
        <w:rPr>
          <w:rFonts w:ascii="Tahoma" w:hAnsi="Tahoma" w:cs="Tahoma"/>
          <w:i/>
          <w:iCs/>
          <w:sz w:val="18"/>
          <w:szCs w:val="18"/>
        </w:rPr>
        <w:t xml:space="preserve"> l</w:t>
      </w:r>
      <w:r w:rsidRPr="00B853A3">
        <w:rPr>
          <w:rFonts w:ascii="Tahoma" w:hAnsi="Tahoma" w:cs="Tahoma"/>
          <w:i/>
          <w:iCs/>
          <w:sz w:val="18"/>
          <w:szCs w:val="18"/>
        </w:rPr>
        <w:t xml:space="preserve">’aptitude à exercer l’activité professionnelle, qu’il peut récapituler ici : </w:t>
      </w:r>
    </w:p>
    <w:p w14:paraId="438E29A9" w14:textId="77777777" w:rsidR="00E85830" w:rsidRPr="00B853A3" w:rsidRDefault="00E85830" w:rsidP="00E85830">
      <w:pPr>
        <w:pStyle w:val="En-tte"/>
        <w:tabs>
          <w:tab w:val="clear" w:pos="4536"/>
          <w:tab w:val="clear" w:pos="9072"/>
          <w:tab w:val="left" w:pos="0"/>
          <w:tab w:val="left" w:pos="2160"/>
        </w:tabs>
        <w:jc w:val="both"/>
        <w:rPr>
          <w:rFonts w:ascii="Tahoma" w:hAnsi="Tahoma" w:cs="Tahoma"/>
          <w:b/>
          <w:bCs/>
        </w:rPr>
      </w:pPr>
    </w:p>
    <w:p w14:paraId="3FE11275" w14:textId="7134FAC4"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bookmarkStart w:id="0" w:name="_Hlk201571127"/>
      <w:bookmarkStart w:id="1" w:name="_Hlk201938830"/>
      <w:r w:rsidR="00831F02">
        <w:rPr>
          <w:rFonts w:ascii="Tahoma" w:hAnsi="Tahoma" w:cs="Tahoma"/>
        </w:rPr>
        <w:t>Règlement</w:t>
      </w:r>
      <w:r w:rsidR="00CE5CF9">
        <w:rPr>
          <w:rFonts w:ascii="Tahoma" w:hAnsi="Tahoma" w:cs="Tahoma"/>
        </w:rPr>
        <w:t xml:space="preserve"> de consultation article </w:t>
      </w:r>
      <w:bookmarkEnd w:id="0"/>
      <w:r w:rsidR="00831F02">
        <w:rPr>
          <w:rFonts w:ascii="Tahoma" w:hAnsi="Tahoma" w:cs="Tahoma"/>
        </w:rPr>
        <w:t>8</w:t>
      </w:r>
      <w:bookmarkEnd w:id="1"/>
    </w:p>
    <w:p w14:paraId="388DF915" w14:textId="77777777" w:rsidR="00472B25" w:rsidRPr="005E404B" w:rsidRDefault="00472B25">
      <w:pPr>
        <w:rPr>
          <w:rFonts w:ascii="Tahoma" w:hAnsi="Tahoma" w:cs="Tahoma"/>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5E404B" w14:paraId="4D2A6761" w14:textId="77777777" w:rsidTr="00261FC1">
        <w:tc>
          <w:tcPr>
            <w:tcW w:w="10331" w:type="dxa"/>
            <w:shd w:val="clear" w:color="auto" w:fill="66CCFF"/>
          </w:tcPr>
          <w:p w14:paraId="399967A8" w14:textId="07DC4DBC" w:rsidR="00906660"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E</w:t>
            </w:r>
            <w:r w:rsidR="00472B25" w:rsidRPr="005E404B">
              <w:rPr>
                <w:rFonts w:ascii="Tahoma" w:hAnsi="Tahoma" w:cs="Tahoma"/>
                <w:b/>
                <w:bCs/>
                <w:sz w:val="22"/>
                <w:szCs w:val="22"/>
              </w:rPr>
              <w:t xml:space="preserve"> - Renseignements relatifs à la </w:t>
            </w:r>
            <w:r w:rsidR="00906660" w:rsidRPr="005E404B">
              <w:rPr>
                <w:rFonts w:ascii="Tahoma" w:hAnsi="Tahoma" w:cs="Tahoma"/>
                <w:b/>
                <w:bCs/>
                <w:sz w:val="22"/>
                <w:szCs w:val="22"/>
              </w:rPr>
              <w:t xml:space="preserve">capacité économique et </w:t>
            </w:r>
            <w:r w:rsidR="00472B25" w:rsidRPr="005E404B">
              <w:rPr>
                <w:rFonts w:ascii="Tahoma" w:hAnsi="Tahoma" w:cs="Tahoma"/>
                <w:b/>
                <w:bCs/>
                <w:sz w:val="22"/>
                <w:szCs w:val="22"/>
              </w:rPr>
              <w:t>financière du candidat individuel ou du membre du groupement.</w:t>
            </w:r>
          </w:p>
        </w:tc>
      </w:tr>
    </w:tbl>
    <w:p w14:paraId="6ECCDBC9" w14:textId="77777777" w:rsidR="00FE26A7" w:rsidRPr="005E404B" w:rsidRDefault="00FE26A7" w:rsidP="00B80B6A">
      <w:pPr>
        <w:pStyle w:val="En-tte"/>
        <w:tabs>
          <w:tab w:val="clear" w:pos="4536"/>
          <w:tab w:val="clear" w:pos="9072"/>
          <w:tab w:val="left" w:pos="0"/>
          <w:tab w:val="left" w:pos="2160"/>
        </w:tabs>
        <w:jc w:val="both"/>
        <w:rPr>
          <w:rFonts w:ascii="Tahoma" w:hAnsi="Tahoma" w:cs="Tahoma"/>
          <w:i/>
          <w:iCs/>
          <w:sz w:val="18"/>
          <w:szCs w:val="18"/>
        </w:rPr>
      </w:pPr>
    </w:p>
    <w:p w14:paraId="4418AF45" w14:textId="77777777" w:rsidR="00B853A3" w:rsidRDefault="000D4E2E" w:rsidP="00B80B6A">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L</w:t>
      </w:r>
      <w:r w:rsidR="00C56C9E" w:rsidRPr="00B853A3">
        <w:rPr>
          <w:rFonts w:ascii="Tahoma" w:hAnsi="Tahoma" w:cs="Tahoma"/>
          <w:i/>
          <w:iCs/>
          <w:sz w:val="18"/>
          <w:szCs w:val="18"/>
        </w:rPr>
        <w:t xml:space="preserve">e candidat ne fournit que les </w:t>
      </w:r>
      <w:r w:rsidR="006A5F71" w:rsidRPr="00B853A3">
        <w:rPr>
          <w:rFonts w:ascii="Tahoma" w:hAnsi="Tahoma" w:cs="Tahoma"/>
          <w:i/>
          <w:iCs/>
          <w:sz w:val="18"/>
          <w:szCs w:val="18"/>
        </w:rPr>
        <w:t>renseignements ou documents</w:t>
      </w:r>
      <w:r w:rsidR="00C56C9E" w:rsidRPr="00B853A3">
        <w:rPr>
          <w:rFonts w:ascii="Tahoma" w:hAnsi="Tahoma" w:cs="Tahoma"/>
          <w:i/>
          <w:iCs/>
          <w:sz w:val="18"/>
          <w:szCs w:val="18"/>
        </w:rPr>
        <w:t xml:space="preserve"> demandés par l’acheteur au titre de la ca</w:t>
      </w:r>
      <w:r w:rsidRPr="00B853A3">
        <w:rPr>
          <w:rFonts w:ascii="Tahoma" w:hAnsi="Tahoma" w:cs="Tahoma"/>
          <w:i/>
          <w:iCs/>
          <w:sz w:val="18"/>
          <w:szCs w:val="18"/>
        </w:rPr>
        <w:t>pacité économique et financière</w:t>
      </w:r>
      <w:r w:rsidR="006A5F71" w:rsidRPr="00B853A3">
        <w:rPr>
          <w:rFonts w:ascii="Tahoma" w:hAnsi="Tahoma" w:cs="Tahoma"/>
          <w:i/>
          <w:iCs/>
          <w:sz w:val="18"/>
          <w:szCs w:val="18"/>
        </w:rPr>
        <w:t>, qu’il peut récapituler ici :</w:t>
      </w:r>
      <w:r w:rsidR="009D6D88" w:rsidRPr="00B853A3">
        <w:rPr>
          <w:rFonts w:ascii="Tahoma" w:hAnsi="Tahoma" w:cs="Tahoma"/>
          <w:i/>
          <w:iCs/>
          <w:sz w:val="18"/>
          <w:szCs w:val="18"/>
        </w:rPr>
        <w:t xml:space="preserve"> </w:t>
      </w:r>
    </w:p>
    <w:p w14:paraId="0208D0A6" w14:textId="77777777" w:rsidR="00E85830" w:rsidRPr="00B853A3" w:rsidRDefault="00E85830" w:rsidP="00B80B6A">
      <w:pPr>
        <w:pStyle w:val="En-tte"/>
        <w:tabs>
          <w:tab w:val="clear" w:pos="4536"/>
          <w:tab w:val="clear" w:pos="9072"/>
          <w:tab w:val="left" w:pos="0"/>
          <w:tab w:val="left" w:pos="2160"/>
        </w:tabs>
        <w:jc w:val="both"/>
        <w:rPr>
          <w:rFonts w:ascii="Tahoma" w:hAnsi="Tahoma" w:cs="Tahoma"/>
          <w:b/>
          <w:bCs/>
        </w:rPr>
      </w:pPr>
    </w:p>
    <w:p w14:paraId="273916F8" w14:textId="2DD15DEC"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bookmarkStart w:id="2" w:name="_Hlk201938875"/>
      <w:r w:rsidR="00831F02" w:rsidRPr="00831F02">
        <w:rPr>
          <w:rFonts w:ascii="Tahoma" w:hAnsi="Tahoma" w:cs="Tahoma"/>
        </w:rPr>
        <w:t>Règlement de consultation article 8</w:t>
      </w:r>
      <w:bookmarkEnd w:id="2"/>
    </w:p>
    <w:p w14:paraId="5432F772" w14:textId="77777777" w:rsidR="00434D8D" w:rsidRDefault="00434D8D">
      <w:pPr>
        <w:pStyle w:val="En-tte"/>
        <w:tabs>
          <w:tab w:val="clear" w:pos="4536"/>
          <w:tab w:val="clear" w:pos="9072"/>
          <w:tab w:val="left" w:pos="0"/>
          <w:tab w:val="left" w:pos="2160"/>
        </w:tabs>
        <w:rPr>
          <w:rFonts w:ascii="Tahoma" w:hAnsi="Tahoma" w:cs="Tahoma"/>
          <w:b/>
          <w:bCs/>
        </w:rPr>
      </w:pPr>
    </w:p>
    <w:p w14:paraId="424BA89B" w14:textId="77777777" w:rsidR="00472B25" w:rsidRPr="005E404B" w:rsidRDefault="00D21AD8" w:rsidP="001047A2">
      <w:pPr>
        <w:pStyle w:val="En-tte"/>
        <w:tabs>
          <w:tab w:val="clear" w:pos="4536"/>
          <w:tab w:val="clear" w:pos="9072"/>
          <w:tab w:val="left" w:pos="0"/>
          <w:tab w:val="left" w:pos="2160"/>
        </w:tabs>
        <w:rPr>
          <w:rFonts w:ascii="Tahoma" w:hAnsi="Tahoma" w:cs="Tahoma"/>
          <w:iCs/>
        </w:rPr>
      </w:pPr>
      <w:r w:rsidRPr="005E404B">
        <w:rPr>
          <w:rFonts w:ascii="Tahoma" w:hAnsi="Tahoma" w:cs="Tahoma"/>
          <w:b/>
          <w:bCs/>
          <w:sz w:val="22"/>
          <w:szCs w:val="22"/>
        </w:rPr>
        <w:t xml:space="preserve">E1 </w:t>
      </w:r>
      <w:r w:rsidR="00472B25" w:rsidRPr="005E404B">
        <w:rPr>
          <w:rFonts w:ascii="Tahoma" w:hAnsi="Tahoma" w:cs="Tahoma"/>
          <w:b/>
          <w:bCs/>
          <w:sz w:val="22"/>
          <w:szCs w:val="22"/>
        </w:rPr>
        <w:t>- Chiffre d’affaires hors taxes des trois derniers exercices disponibles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5E404B" w14:paraId="3D1AF921" w14:textId="77777777" w:rsidTr="00434D8D">
        <w:trPr>
          <w:trHeight w:val="592"/>
        </w:trPr>
        <w:tc>
          <w:tcPr>
            <w:tcW w:w="2566" w:type="dxa"/>
            <w:tcBorders>
              <w:top w:val="single" w:sz="8" w:space="0" w:color="000000"/>
              <w:left w:val="single" w:sz="8" w:space="0" w:color="000000"/>
              <w:bottom w:val="single" w:sz="4" w:space="0" w:color="000000"/>
            </w:tcBorders>
            <w:shd w:val="clear" w:color="auto" w:fill="auto"/>
          </w:tcPr>
          <w:p w14:paraId="6B901421" w14:textId="77777777" w:rsidR="00472B25" w:rsidRPr="005E404B" w:rsidRDefault="00472B25">
            <w:pPr>
              <w:tabs>
                <w:tab w:val="left" w:pos="864"/>
              </w:tabs>
              <w:snapToGrid w:val="0"/>
              <w:spacing w:before="60" w:after="60"/>
              <w:rPr>
                <w:rFonts w:ascii="Tahoma" w:hAnsi="Tahoma" w:cs="Tahoma"/>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1611D51"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65" w:type="dxa"/>
            <w:tcBorders>
              <w:top w:val="single" w:sz="8" w:space="0" w:color="000000"/>
              <w:left w:val="single" w:sz="4" w:space="0" w:color="000000"/>
              <w:bottom w:val="single" w:sz="8" w:space="0" w:color="000000"/>
            </w:tcBorders>
            <w:shd w:val="clear" w:color="auto" w:fill="auto"/>
          </w:tcPr>
          <w:p w14:paraId="55AE727C"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06AD285" w14:textId="77777777" w:rsidR="00472B25" w:rsidRPr="005E404B" w:rsidRDefault="00472B25">
            <w:pPr>
              <w:tabs>
                <w:tab w:val="left" w:pos="864"/>
              </w:tabs>
              <w:snapToGrid w:val="0"/>
              <w:spacing w:before="60" w:after="60"/>
              <w:rPr>
                <w:rFonts w:ascii="Tahoma" w:hAnsi="Tahoma" w:cs="Tahoma"/>
              </w:rPr>
            </w:pPr>
            <w:r w:rsidRPr="005E404B">
              <w:rPr>
                <w:rFonts w:ascii="Tahoma" w:hAnsi="Tahoma" w:cs="Tahoma"/>
              </w:rPr>
              <w:t>Exercice</w:t>
            </w:r>
            <w:r w:rsidRPr="005E404B">
              <w:rPr>
                <w:rFonts w:ascii="Tahoma" w:hAnsi="Tahoma" w:cs="Tahoma"/>
              </w:rPr>
              <w:tab/>
              <w:t>du ..................</w:t>
            </w:r>
            <w:r w:rsidRPr="005E404B">
              <w:rPr>
                <w:rFonts w:ascii="Tahoma" w:hAnsi="Tahoma" w:cs="Tahoma"/>
              </w:rPr>
              <w:br/>
            </w:r>
            <w:r w:rsidRPr="005E404B">
              <w:rPr>
                <w:rFonts w:ascii="Tahoma" w:hAnsi="Tahoma" w:cs="Tahoma"/>
              </w:rPr>
              <w:tab/>
              <w:t>au ..................</w:t>
            </w:r>
          </w:p>
        </w:tc>
      </w:tr>
      <w:tr w:rsidR="00472B25" w:rsidRPr="005E404B" w14:paraId="5BED9A90"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ED44566"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 xml:space="preserve">Chiffre d’affaires global </w:t>
            </w:r>
          </w:p>
        </w:tc>
        <w:tc>
          <w:tcPr>
            <w:tcW w:w="2565" w:type="dxa"/>
            <w:tcBorders>
              <w:left w:val="single" w:sz="4" w:space="0" w:color="000000"/>
              <w:bottom w:val="single" w:sz="8" w:space="0" w:color="000000"/>
            </w:tcBorders>
            <w:shd w:val="clear" w:color="auto" w:fill="auto"/>
          </w:tcPr>
          <w:p w14:paraId="40772ECD" w14:textId="77777777" w:rsidR="00472B25" w:rsidRPr="005E404B" w:rsidRDefault="00472B25">
            <w:pPr>
              <w:tabs>
                <w:tab w:val="left" w:pos="864"/>
              </w:tabs>
              <w:snapToGrid w:val="0"/>
              <w:spacing w:before="120" w:after="120"/>
              <w:rPr>
                <w:rFonts w:ascii="Tahoma" w:hAnsi="Tahoma" w:cs="Tahoma"/>
                <w:sz w:val="16"/>
                <w:szCs w:val="16"/>
              </w:rPr>
            </w:pPr>
          </w:p>
          <w:p w14:paraId="374B32A9"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65" w:type="dxa"/>
            <w:tcBorders>
              <w:left w:val="single" w:sz="8" w:space="0" w:color="000000"/>
              <w:bottom w:val="single" w:sz="8" w:space="0" w:color="000000"/>
            </w:tcBorders>
            <w:shd w:val="clear" w:color="auto" w:fill="auto"/>
          </w:tcPr>
          <w:p w14:paraId="5AE33C1C" w14:textId="77777777" w:rsidR="00472B25" w:rsidRPr="005E404B" w:rsidRDefault="00472B25">
            <w:pPr>
              <w:tabs>
                <w:tab w:val="left" w:pos="864"/>
              </w:tabs>
              <w:snapToGrid w:val="0"/>
              <w:spacing w:before="120" w:after="120"/>
              <w:jc w:val="right"/>
              <w:rPr>
                <w:rFonts w:ascii="Tahoma" w:hAnsi="Tahoma" w:cs="Tahoma"/>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A85D949" w14:textId="77777777" w:rsidR="00472B25" w:rsidRPr="005E404B" w:rsidRDefault="00472B25">
            <w:pPr>
              <w:tabs>
                <w:tab w:val="left" w:pos="864"/>
              </w:tabs>
              <w:snapToGrid w:val="0"/>
              <w:spacing w:before="120" w:after="120"/>
              <w:jc w:val="right"/>
              <w:rPr>
                <w:rFonts w:ascii="Tahoma" w:hAnsi="Tahoma" w:cs="Tahoma"/>
                <w:sz w:val="16"/>
                <w:szCs w:val="16"/>
              </w:rPr>
            </w:pPr>
          </w:p>
        </w:tc>
      </w:tr>
      <w:tr w:rsidR="00472B25" w:rsidRPr="005E404B" w14:paraId="30B42A39" w14:textId="77777777" w:rsidTr="00483218">
        <w:trPr>
          <w:trHeight w:val="60"/>
        </w:trPr>
        <w:tc>
          <w:tcPr>
            <w:tcW w:w="2566" w:type="dxa"/>
            <w:tcBorders>
              <w:left w:val="single" w:sz="8" w:space="0" w:color="000000"/>
              <w:bottom w:val="single" w:sz="8" w:space="0" w:color="000000"/>
            </w:tcBorders>
            <w:shd w:val="clear" w:color="auto" w:fill="auto"/>
          </w:tcPr>
          <w:p w14:paraId="454F665F" w14:textId="77777777" w:rsidR="00472B25" w:rsidRPr="005E404B" w:rsidRDefault="00472B25">
            <w:pPr>
              <w:tabs>
                <w:tab w:val="left" w:pos="864"/>
              </w:tabs>
              <w:snapToGrid w:val="0"/>
              <w:spacing w:before="180" w:after="180"/>
              <w:rPr>
                <w:rFonts w:ascii="Tahoma" w:hAnsi="Tahoma" w:cs="Tahoma"/>
                <w:sz w:val="16"/>
                <w:szCs w:val="16"/>
              </w:rPr>
            </w:pPr>
            <w:r w:rsidRPr="005E404B">
              <w:rPr>
                <w:rFonts w:ascii="Tahoma" w:hAnsi="Tahoma" w:cs="Tahoma"/>
              </w:rPr>
              <w:t>Part du chiffre d’affaires concernant les fournitures,</w:t>
            </w:r>
            <w:r w:rsidR="00614607" w:rsidRPr="005E404B">
              <w:rPr>
                <w:rFonts w:ascii="Tahoma" w:hAnsi="Tahoma" w:cs="Tahoma"/>
              </w:rPr>
              <w:t xml:space="preserve"> services, ou travaux objet du </w:t>
            </w:r>
            <w:r w:rsidRPr="005E404B">
              <w:rPr>
                <w:rFonts w:ascii="Tahoma" w:hAnsi="Tahoma" w:cs="Tahoma"/>
              </w:rPr>
              <w:t>marché</w:t>
            </w:r>
          </w:p>
        </w:tc>
        <w:tc>
          <w:tcPr>
            <w:tcW w:w="2565" w:type="dxa"/>
            <w:tcBorders>
              <w:left w:val="single" w:sz="8" w:space="0" w:color="000000"/>
              <w:bottom w:val="single" w:sz="8" w:space="0" w:color="000000"/>
            </w:tcBorders>
            <w:shd w:val="clear" w:color="auto" w:fill="auto"/>
          </w:tcPr>
          <w:p w14:paraId="12171F1C" w14:textId="77777777" w:rsidR="00472B25" w:rsidRPr="005E404B" w:rsidRDefault="00472B25">
            <w:pPr>
              <w:tabs>
                <w:tab w:val="left" w:pos="864"/>
              </w:tabs>
              <w:snapToGrid w:val="0"/>
              <w:spacing w:before="120" w:after="120"/>
              <w:rPr>
                <w:rFonts w:ascii="Tahoma" w:hAnsi="Tahoma" w:cs="Tahoma"/>
                <w:sz w:val="16"/>
                <w:szCs w:val="16"/>
              </w:rPr>
            </w:pPr>
          </w:p>
          <w:p w14:paraId="1C112B6C"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65" w:type="dxa"/>
            <w:tcBorders>
              <w:left w:val="single" w:sz="8" w:space="0" w:color="000000"/>
              <w:bottom w:val="single" w:sz="8" w:space="0" w:color="000000"/>
            </w:tcBorders>
            <w:shd w:val="clear" w:color="auto" w:fill="auto"/>
          </w:tcPr>
          <w:p w14:paraId="59BB9531" w14:textId="77777777" w:rsidR="00472B25" w:rsidRPr="005E404B" w:rsidRDefault="00472B25">
            <w:pPr>
              <w:tabs>
                <w:tab w:val="left" w:pos="864"/>
              </w:tabs>
              <w:snapToGrid w:val="0"/>
              <w:spacing w:before="120" w:after="120"/>
              <w:jc w:val="right"/>
              <w:rPr>
                <w:rFonts w:ascii="Tahoma" w:hAnsi="Tahoma" w:cs="Tahoma"/>
                <w:sz w:val="16"/>
                <w:szCs w:val="16"/>
              </w:rPr>
            </w:pPr>
          </w:p>
          <w:p w14:paraId="0C57532B" w14:textId="77777777" w:rsidR="00472B25" w:rsidRPr="005E404B" w:rsidRDefault="00472B25">
            <w:pPr>
              <w:tabs>
                <w:tab w:val="left" w:pos="864"/>
              </w:tabs>
              <w:snapToGrid w:val="0"/>
              <w:spacing w:before="120" w:after="120"/>
              <w:jc w:val="right"/>
              <w:rPr>
                <w:rFonts w:ascii="Tahoma" w:hAnsi="Tahoma" w:cs="Tahoma"/>
                <w:sz w:val="16"/>
                <w:szCs w:val="16"/>
              </w:rPr>
            </w:pPr>
            <w:r w:rsidRPr="005E404B">
              <w:rPr>
                <w:rFonts w:ascii="Tahoma" w:hAnsi="Tahoma" w:cs="Tahoma"/>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0D1E4E59" w14:textId="77777777" w:rsidR="00472B25" w:rsidRPr="005E404B" w:rsidRDefault="00472B25">
            <w:pPr>
              <w:tabs>
                <w:tab w:val="left" w:pos="864"/>
              </w:tabs>
              <w:snapToGrid w:val="0"/>
              <w:spacing w:before="120" w:after="120"/>
              <w:jc w:val="right"/>
              <w:rPr>
                <w:rFonts w:ascii="Tahoma" w:hAnsi="Tahoma" w:cs="Tahoma"/>
                <w:sz w:val="16"/>
                <w:szCs w:val="16"/>
              </w:rPr>
            </w:pPr>
          </w:p>
          <w:p w14:paraId="5EB068DF" w14:textId="77777777" w:rsidR="00472B25" w:rsidRPr="005E404B" w:rsidRDefault="00472B25">
            <w:pPr>
              <w:tabs>
                <w:tab w:val="left" w:pos="864"/>
              </w:tabs>
              <w:snapToGrid w:val="0"/>
              <w:spacing w:before="120" w:after="120"/>
              <w:jc w:val="right"/>
              <w:rPr>
                <w:rFonts w:ascii="Tahoma" w:hAnsi="Tahoma" w:cs="Tahoma"/>
              </w:rPr>
            </w:pPr>
            <w:r w:rsidRPr="005E404B">
              <w:rPr>
                <w:rFonts w:ascii="Tahoma" w:hAnsi="Tahoma" w:cs="Tahoma"/>
                <w:sz w:val="16"/>
                <w:szCs w:val="16"/>
              </w:rPr>
              <w:t>%</w:t>
            </w:r>
          </w:p>
        </w:tc>
      </w:tr>
    </w:tbl>
    <w:p w14:paraId="0AC4A62D" w14:textId="77777777" w:rsidR="00614607" w:rsidRPr="005E404B" w:rsidRDefault="00614607" w:rsidP="00C56C9E">
      <w:pPr>
        <w:tabs>
          <w:tab w:val="left" w:pos="576"/>
          <w:tab w:val="right" w:pos="7200"/>
          <w:tab w:val="right" w:leader="dot" w:pos="10080"/>
        </w:tabs>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5E404B" w14:paraId="50449B57" w14:textId="77777777" w:rsidTr="00224E9C">
        <w:tc>
          <w:tcPr>
            <w:tcW w:w="10331" w:type="dxa"/>
            <w:shd w:val="clear" w:color="auto" w:fill="66CCFF"/>
          </w:tcPr>
          <w:p w14:paraId="3527BB2E" w14:textId="77777777" w:rsidR="00614607" w:rsidRPr="005E404B" w:rsidRDefault="00D21AD8" w:rsidP="00B80B6A">
            <w:pPr>
              <w:tabs>
                <w:tab w:val="left" w:pos="-142"/>
                <w:tab w:val="left" w:pos="4111"/>
              </w:tabs>
              <w:jc w:val="both"/>
              <w:rPr>
                <w:rFonts w:ascii="Tahoma" w:hAnsi="Tahoma" w:cs="Tahoma"/>
                <w:b/>
                <w:bCs/>
              </w:rPr>
            </w:pPr>
            <w:r w:rsidRPr="005E404B">
              <w:rPr>
                <w:rFonts w:ascii="Tahoma" w:hAnsi="Tahoma" w:cs="Tahoma"/>
                <w:b/>
                <w:bCs/>
                <w:sz w:val="22"/>
                <w:szCs w:val="22"/>
              </w:rPr>
              <w:t>F</w:t>
            </w:r>
            <w:r w:rsidR="00614607" w:rsidRPr="005E404B">
              <w:rPr>
                <w:rFonts w:ascii="Tahoma" w:hAnsi="Tahoma" w:cs="Tahoma"/>
                <w:b/>
                <w:bCs/>
                <w:sz w:val="22"/>
                <w:szCs w:val="22"/>
              </w:rPr>
              <w:t xml:space="preserve"> - Renseignements relatifs à la capacité technique </w:t>
            </w:r>
            <w:r w:rsidR="0013398C" w:rsidRPr="005E404B">
              <w:rPr>
                <w:rFonts w:ascii="Tahoma" w:hAnsi="Tahoma" w:cs="Tahoma"/>
                <w:b/>
                <w:bCs/>
                <w:sz w:val="22"/>
                <w:szCs w:val="22"/>
              </w:rPr>
              <w:t>et</w:t>
            </w:r>
            <w:r w:rsidR="00614607" w:rsidRPr="005E404B">
              <w:rPr>
                <w:rFonts w:ascii="Tahoma" w:hAnsi="Tahoma" w:cs="Tahoma"/>
                <w:b/>
                <w:bCs/>
                <w:sz w:val="22"/>
                <w:szCs w:val="22"/>
              </w:rPr>
              <w:t xml:space="preserve"> professionnelle du candidat individuel ou du membre du groupement.</w:t>
            </w:r>
          </w:p>
        </w:tc>
      </w:tr>
    </w:tbl>
    <w:p w14:paraId="73084B51" w14:textId="77777777" w:rsidR="00FE26A7" w:rsidRPr="005E404B" w:rsidRDefault="00FE26A7" w:rsidP="0013398C">
      <w:pPr>
        <w:pStyle w:val="En-tte"/>
        <w:tabs>
          <w:tab w:val="clear" w:pos="4536"/>
          <w:tab w:val="clear" w:pos="9072"/>
          <w:tab w:val="left" w:pos="0"/>
          <w:tab w:val="left" w:pos="2160"/>
        </w:tabs>
        <w:jc w:val="both"/>
        <w:rPr>
          <w:rFonts w:ascii="Tahoma" w:hAnsi="Tahoma" w:cs="Tahoma"/>
          <w:i/>
          <w:iCs/>
          <w:sz w:val="18"/>
          <w:szCs w:val="18"/>
        </w:rPr>
      </w:pPr>
    </w:p>
    <w:p w14:paraId="203E6627" w14:textId="77777777" w:rsidR="00614607" w:rsidRDefault="0013398C" w:rsidP="0013398C">
      <w:pPr>
        <w:pStyle w:val="En-tte"/>
        <w:tabs>
          <w:tab w:val="clear" w:pos="4536"/>
          <w:tab w:val="clear" w:pos="9072"/>
          <w:tab w:val="left" w:pos="0"/>
          <w:tab w:val="left" w:pos="2160"/>
        </w:tabs>
        <w:jc w:val="both"/>
        <w:rPr>
          <w:rFonts w:ascii="Tahoma" w:hAnsi="Tahoma" w:cs="Tahoma"/>
          <w:i/>
          <w:iCs/>
          <w:sz w:val="18"/>
          <w:szCs w:val="18"/>
        </w:rPr>
      </w:pPr>
      <w:r w:rsidRPr="00B853A3">
        <w:rPr>
          <w:rFonts w:ascii="Tahoma" w:hAnsi="Tahoma" w:cs="Tahoma"/>
          <w:i/>
          <w:iCs/>
          <w:sz w:val="18"/>
          <w:szCs w:val="18"/>
        </w:rPr>
        <w:t xml:space="preserve">Le candidat ne fournit que les renseignements ou documents demandés par l’acheteur au </w:t>
      </w:r>
      <w:r w:rsidR="00614607" w:rsidRPr="00B853A3">
        <w:rPr>
          <w:rFonts w:ascii="Tahoma" w:hAnsi="Tahoma" w:cs="Tahoma"/>
          <w:i/>
          <w:iCs/>
          <w:sz w:val="18"/>
          <w:szCs w:val="18"/>
        </w:rPr>
        <w:t>titre de la ca</w:t>
      </w:r>
      <w:r w:rsidR="006A5F71" w:rsidRPr="00B853A3">
        <w:rPr>
          <w:rFonts w:ascii="Tahoma" w:hAnsi="Tahoma" w:cs="Tahoma"/>
          <w:i/>
          <w:iCs/>
          <w:sz w:val="18"/>
          <w:szCs w:val="18"/>
        </w:rPr>
        <w:t>pacité économique et financière, qu’il peut récapituler ici</w:t>
      </w:r>
      <w:r w:rsidR="009D6D88" w:rsidRPr="00B853A3">
        <w:rPr>
          <w:rFonts w:ascii="Tahoma" w:hAnsi="Tahoma" w:cs="Tahoma"/>
          <w:i/>
          <w:iCs/>
          <w:sz w:val="18"/>
          <w:szCs w:val="18"/>
        </w:rPr>
        <w:t> :</w:t>
      </w:r>
    </w:p>
    <w:p w14:paraId="14E1A63C" w14:textId="77777777" w:rsidR="00E85830" w:rsidRPr="00B853A3" w:rsidRDefault="00E85830" w:rsidP="0013398C">
      <w:pPr>
        <w:pStyle w:val="En-tte"/>
        <w:tabs>
          <w:tab w:val="clear" w:pos="4536"/>
          <w:tab w:val="clear" w:pos="9072"/>
          <w:tab w:val="left" w:pos="0"/>
          <w:tab w:val="left" w:pos="2160"/>
        </w:tabs>
        <w:jc w:val="both"/>
        <w:rPr>
          <w:rFonts w:ascii="Tahoma" w:hAnsi="Tahoma" w:cs="Tahoma"/>
          <w:i/>
          <w:iCs/>
          <w:sz w:val="18"/>
          <w:szCs w:val="18"/>
        </w:rPr>
      </w:pPr>
    </w:p>
    <w:p w14:paraId="2FB30AE3" w14:textId="75AFA743" w:rsidR="00E85830" w:rsidRPr="00E85830" w:rsidRDefault="00E85830" w:rsidP="00E85830">
      <w:pPr>
        <w:pStyle w:val="fcase1ertab"/>
        <w:numPr>
          <w:ilvl w:val="0"/>
          <w:numId w:val="4"/>
        </w:numPr>
        <w:jc w:val="left"/>
        <w:rPr>
          <w:rFonts w:ascii="Tahoma" w:hAnsi="Tahoma" w:cs="Tahoma"/>
        </w:rPr>
      </w:pPr>
      <w:r w:rsidRPr="00E85830">
        <w:rPr>
          <w:rFonts w:ascii="Tahoma" w:hAnsi="Tahoma" w:cs="Tahoma"/>
        </w:rPr>
        <w:t xml:space="preserve">Voir </w:t>
      </w:r>
      <w:r w:rsidR="00831F02" w:rsidRPr="00831F02">
        <w:rPr>
          <w:rFonts w:ascii="Tahoma" w:hAnsi="Tahoma" w:cs="Tahoma"/>
        </w:rPr>
        <w:t>Règlement de consultation article 8</w:t>
      </w:r>
    </w:p>
    <w:p w14:paraId="02B57E0F" w14:textId="77777777" w:rsidR="00FE26A7" w:rsidRPr="005E404B" w:rsidRDefault="00FE26A7">
      <w:pPr>
        <w:pStyle w:val="En-tte"/>
        <w:tabs>
          <w:tab w:val="clear" w:pos="4536"/>
          <w:tab w:val="clear" w:pos="9072"/>
          <w:tab w:val="left" w:pos="864"/>
        </w:tabs>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5E404B" w14:paraId="4A017766" w14:textId="77777777">
        <w:tc>
          <w:tcPr>
            <w:tcW w:w="10331" w:type="dxa"/>
            <w:shd w:val="clear" w:color="auto" w:fill="66CCFF"/>
          </w:tcPr>
          <w:p w14:paraId="07B1C5E4" w14:textId="77777777" w:rsidR="00472B25" w:rsidRPr="005E404B" w:rsidRDefault="00D21AD8" w:rsidP="00D21AD8">
            <w:pPr>
              <w:tabs>
                <w:tab w:val="left" w:pos="-142"/>
              </w:tabs>
              <w:jc w:val="both"/>
              <w:rPr>
                <w:rFonts w:ascii="Tahoma" w:hAnsi="Tahoma" w:cs="Tahoma"/>
                <w:i/>
                <w:iCs/>
                <w:sz w:val="18"/>
                <w:szCs w:val="18"/>
              </w:rPr>
            </w:pPr>
            <w:r w:rsidRPr="005E404B">
              <w:rPr>
                <w:rFonts w:ascii="Tahoma" w:hAnsi="Tahoma" w:cs="Tahoma"/>
                <w:b/>
                <w:bCs/>
                <w:sz w:val="22"/>
                <w:szCs w:val="22"/>
                <w:shd w:val="clear" w:color="auto" w:fill="66CCFF"/>
              </w:rPr>
              <w:t>G</w:t>
            </w:r>
            <w:r w:rsidR="00A840BB" w:rsidRPr="005E404B">
              <w:rPr>
                <w:rFonts w:ascii="Tahoma" w:hAnsi="Tahoma" w:cs="Tahoma"/>
                <w:b/>
                <w:bCs/>
                <w:sz w:val="22"/>
                <w:szCs w:val="22"/>
                <w:shd w:val="clear" w:color="auto" w:fill="66CCFF"/>
              </w:rPr>
              <w:t xml:space="preserve"> </w:t>
            </w:r>
            <w:r w:rsidR="00472B25" w:rsidRPr="005E404B">
              <w:rPr>
                <w:rFonts w:ascii="Tahoma" w:hAnsi="Tahoma" w:cs="Tahoma"/>
                <w:b/>
                <w:bCs/>
                <w:sz w:val="22"/>
                <w:szCs w:val="22"/>
                <w:shd w:val="clear" w:color="auto" w:fill="66CCFF"/>
              </w:rPr>
              <w:t>- Capacités des opérateurs économiques sur lesquels le candidat individuel ou le membre du groupement s’appuie pour présenter sa candidature.</w:t>
            </w:r>
          </w:p>
        </w:tc>
      </w:tr>
    </w:tbl>
    <w:p w14:paraId="354E5E09" w14:textId="77777777" w:rsidR="00472B25" w:rsidRPr="005E404B" w:rsidRDefault="00472B25">
      <w:pPr>
        <w:tabs>
          <w:tab w:val="left" w:pos="576"/>
        </w:tabs>
        <w:spacing w:before="120"/>
        <w:jc w:val="both"/>
        <w:rPr>
          <w:rFonts w:ascii="Tahoma" w:hAnsi="Tahoma" w:cs="Tahoma"/>
          <w:iCs/>
        </w:rPr>
      </w:pPr>
      <w:r w:rsidRPr="005E404B">
        <w:rPr>
          <w:rFonts w:ascii="Tahoma" w:hAnsi="Tahoma" w:cs="Tahoma"/>
          <w:i/>
          <w:iCs/>
          <w:sz w:val="18"/>
          <w:szCs w:val="18"/>
        </w:rPr>
        <w:t>(Joindre,</w:t>
      </w:r>
      <w:r w:rsidR="0013398C" w:rsidRPr="005E404B">
        <w:rPr>
          <w:rFonts w:ascii="Tahoma" w:hAnsi="Tahoma" w:cs="Tahoma"/>
          <w:i/>
          <w:sz w:val="18"/>
          <w:szCs w:val="18"/>
        </w:rPr>
        <w:t xml:space="preserve"> pour chaque opérateur économique,</w:t>
      </w:r>
      <w:r w:rsidRPr="005E404B">
        <w:rPr>
          <w:rFonts w:ascii="Tahoma" w:hAnsi="Tahoma" w:cs="Tahoma"/>
          <w:i/>
          <w:iCs/>
          <w:sz w:val="18"/>
          <w:szCs w:val="18"/>
        </w:rPr>
        <w:t xml:space="preserve"> en annexe du DC2, </w:t>
      </w:r>
      <w:r w:rsidR="0013398C" w:rsidRPr="005E404B">
        <w:rPr>
          <w:rFonts w:ascii="Tahoma" w:hAnsi="Tahoma" w:cs="Tahoma"/>
          <w:i/>
          <w:iCs/>
          <w:sz w:val="18"/>
          <w:szCs w:val="18"/>
        </w:rPr>
        <w:t xml:space="preserve">tous </w:t>
      </w:r>
      <w:r w:rsidRPr="005E404B">
        <w:rPr>
          <w:rFonts w:ascii="Tahoma" w:hAnsi="Tahoma" w:cs="Tahoma"/>
          <w:i/>
          <w:iCs/>
          <w:sz w:val="18"/>
          <w:szCs w:val="18"/>
        </w:rPr>
        <w:t xml:space="preserve">les </w:t>
      </w:r>
      <w:r w:rsidR="006A5F71" w:rsidRPr="005E404B">
        <w:rPr>
          <w:rFonts w:ascii="Tahoma" w:hAnsi="Tahoma" w:cs="Tahoma"/>
          <w:i/>
          <w:iCs/>
          <w:sz w:val="18"/>
          <w:szCs w:val="18"/>
        </w:rPr>
        <w:t xml:space="preserve">renseignements ou documents </w:t>
      </w:r>
      <w:r w:rsidRPr="005E404B">
        <w:rPr>
          <w:rFonts w:ascii="Tahoma" w:hAnsi="Tahoma" w:cs="Tahoma"/>
          <w:i/>
          <w:sz w:val="18"/>
          <w:szCs w:val="18"/>
        </w:rPr>
        <w:t xml:space="preserve">demandés par </w:t>
      </w:r>
      <w:r w:rsidR="00614607" w:rsidRPr="005E404B">
        <w:rPr>
          <w:rFonts w:ascii="Tahoma" w:hAnsi="Tahoma" w:cs="Tahoma"/>
          <w:i/>
          <w:sz w:val="18"/>
          <w:szCs w:val="18"/>
        </w:rPr>
        <w:t>l’acheteur</w:t>
      </w:r>
      <w:r w:rsidRPr="005E404B">
        <w:rPr>
          <w:rFonts w:ascii="Tahoma" w:hAnsi="Tahoma" w:cs="Tahoma"/>
          <w:i/>
          <w:sz w:val="18"/>
          <w:szCs w:val="18"/>
        </w:rPr>
        <w:t xml:space="preserve"> dans l'avis d'appel à la concurrence</w:t>
      </w:r>
      <w:r w:rsidR="00FE26A7" w:rsidRPr="005E404B">
        <w:rPr>
          <w:rFonts w:ascii="Tahoma" w:hAnsi="Tahoma" w:cs="Tahoma"/>
          <w:b/>
          <w:bCs/>
          <w:i/>
          <w:iCs/>
          <w:sz w:val="18"/>
          <w:szCs w:val="18"/>
        </w:rPr>
        <w:t xml:space="preserve"> </w:t>
      </w:r>
      <w:r w:rsidR="00FE26A7" w:rsidRPr="005E404B">
        <w:rPr>
          <w:rFonts w:ascii="Tahoma" w:hAnsi="Tahoma" w:cs="Tahoma"/>
          <w:bCs/>
          <w:i/>
          <w:iCs/>
          <w:sz w:val="18"/>
          <w:szCs w:val="18"/>
        </w:rPr>
        <w:t>ou l’invitation à confirmer l’intérêt</w:t>
      </w:r>
      <w:r w:rsidR="0013398C" w:rsidRPr="005E404B">
        <w:rPr>
          <w:rFonts w:ascii="Tahoma" w:hAnsi="Tahoma" w:cs="Tahoma"/>
          <w:i/>
          <w:sz w:val="18"/>
          <w:szCs w:val="18"/>
        </w:rPr>
        <w:t xml:space="preserve"> ou en l’absence d’un tel avis </w:t>
      </w:r>
      <w:r w:rsidR="00FE26A7" w:rsidRPr="005E404B">
        <w:rPr>
          <w:rFonts w:ascii="Tahoma" w:hAnsi="Tahoma" w:cs="Tahoma"/>
          <w:i/>
          <w:sz w:val="18"/>
          <w:szCs w:val="18"/>
        </w:rPr>
        <w:t xml:space="preserve">ou d’une telle invitation, </w:t>
      </w:r>
      <w:r w:rsidR="00D21AD8" w:rsidRPr="005E404B">
        <w:rPr>
          <w:rFonts w:ascii="Tahoma" w:hAnsi="Tahoma" w:cs="Tahoma"/>
          <w:i/>
          <w:sz w:val="18"/>
          <w:szCs w:val="18"/>
        </w:rPr>
        <w:t>dans les</w:t>
      </w:r>
      <w:r w:rsidR="00614607" w:rsidRPr="005E404B">
        <w:rPr>
          <w:rFonts w:ascii="Tahoma" w:hAnsi="Tahoma" w:cs="Tahoma"/>
          <w:i/>
          <w:sz w:val="18"/>
          <w:szCs w:val="18"/>
        </w:rPr>
        <w:t xml:space="preserve"> documents de la consultation</w:t>
      </w:r>
      <w:r w:rsidRPr="005E404B">
        <w:rPr>
          <w:rFonts w:ascii="Tahoma" w:hAnsi="Tahoma" w:cs="Tahoma"/>
          <w:i/>
          <w:sz w:val="18"/>
          <w:szCs w:val="18"/>
        </w:rPr>
        <w:t xml:space="preserve">. Apporter la preuve </w:t>
      </w:r>
      <w:r w:rsidRPr="005E404B">
        <w:rPr>
          <w:rFonts w:ascii="Tahoma" w:hAnsi="Tahoma" w:cs="Tahoma"/>
          <w:i/>
          <w:iCs/>
          <w:sz w:val="18"/>
          <w:szCs w:val="18"/>
        </w:rPr>
        <w:t>que chacun des opérateurs économiques mettra à la disposition du candidat individuel ou du membre du groupement les moyens nécessaires pendant toute la durée d’exécution du marché ou de l’accord-cadre.)</w:t>
      </w:r>
    </w:p>
    <w:p w14:paraId="1A7A4F98" w14:textId="77777777" w:rsidR="00472B25" w:rsidRPr="005E404B" w:rsidRDefault="00472B25">
      <w:pPr>
        <w:tabs>
          <w:tab w:val="left" w:pos="576"/>
        </w:tabs>
        <w:rPr>
          <w:rFonts w:ascii="Tahoma" w:hAnsi="Tahoma" w:cs="Tahoma"/>
          <w:iCs/>
        </w:rPr>
      </w:pPr>
    </w:p>
    <w:p w14:paraId="614C4944" w14:textId="77777777" w:rsidR="00472B25" w:rsidRPr="005E404B" w:rsidRDefault="00472B25">
      <w:pPr>
        <w:tabs>
          <w:tab w:val="left" w:pos="576"/>
        </w:tabs>
        <w:jc w:val="both"/>
        <w:rPr>
          <w:rFonts w:ascii="Tahoma" w:hAnsi="Tahoma" w:cs="Tahoma"/>
          <w:i/>
          <w:iCs/>
          <w:sz w:val="18"/>
          <w:szCs w:val="18"/>
        </w:rPr>
      </w:pPr>
      <w:r w:rsidRPr="005E404B">
        <w:rPr>
          <w:rFonts w:ascii="Tahoma" w:hAnsi="Tahoma" w:cs="Tahoma"/>
          <w:iCs/>
        </w:rPr>
        <w:t xml:space="preserve">Désignation du (des) opérateur(s) : </w:t>
      </w:r>
    </w:p>
    <w:p w14:paraId="46A3A7BE" w14:textId="77777777" w:rsidR="00472B25" w:rsidRPr="005E404B" w:rsidRDefault="00472B25" w:rsidP="00FE26A7">
      <w:pPr>
        <w:tabs>
          <w:tab w:val="left" w:pos="576"/>
        </w:tabs>
        <w:jc w:val="both"/>
        <w:rPr>
          <w:rFonts w:ascii="Tahoma" w:hAnsi="Tahoma" w:cs="Tahoma"/>
        </w:rPr>
      </w:pPr>
      <w:r w:rsidRPr="005E404B">
        <w:rPr>
          <w:rFonts w:ascii="Tahoma" w:hAnsi="Tahoma" w:cs="Tahoma"/>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5E404B">
        <w:rPr>
          <w:rFonts w:ascii="Tahoma" w:hAnsi="Tahoma" w:cs="Tahoma"/>
          <w:i/>
          <w:sz w:val="18"/>
          <w:szCs w:val="18"/>
        </w:rPr>
        <w:t xml:space="preserve">, </w:t>
      </w:r>
      <w:r w:rsidR="00FE26A7" w:rsidRPr="005E404B">
        <w:rPr>
          <w:rFonts w:ascii="Tahoma" w:hAnsi="Tahoma" w:cs="Tahoma"/>
          <w:i/>
          <w:sz w:val="18"/>
          <w:szCs w:val="18"/>
        </w:rPr>
        <w:t xml:space="preserve">à défaut, un numéro d’identification européen ou international ou propre au pays d’origine du candidat issu d’un répertoire figurant dans la liste des </w:t>
      </w:r>
      <w:hyperlink r:id="rId15" w:history="1">
        <w:r w:rsidR="00FE26A7" w:rsidRPr="005E404B">
          <w:rPr>
            <w:rStyle w:val="Lienhypertexte"/>
            <w:rFonts w:ascii="Tahoma" w:hAnsi="Tahoma" w:cs="Tahoma"/>
            <w:i/>
            <w:sz w:val="18"/>
            <w:szCs w:val="18"/>
          </w:rPr>
          <w:t>ICD </w:t>
        </w:r>
      </w:hyperlink>
      <w:r w:rsidR="00FE26A7" w:rsidRPr="005E404B">
        <w:rPr>
          <w:rFonts w:ascii="Tahoma" w:hAnsi="Tahoma" w:cs="Tahoma"/>
          <w:i/>
          <w:sz w:val="18"/>
          <w:szCs w:val="18"/>
        </w:rPr>
        <w:t>:</w:t>
      </w:r>
    </w:p>
    <w:p w14:paraId="0F670F66" w14:textId="77777777" w:rsidR="00472B25" w:rsidRPr="005E404B" w:rsidRDefault="00472B25">
      <w:pPr>
        <w:pStyle w:val="En-tte"/>
        <w:tabs>
          <w:tab w:val="clear" w:pos="4536"/>
          <w:tab w:val="clear" w:pos="9072"/>
          <w:tab w:val="left" w:pos="864"/>
        </w:tabs>
        <w:rPr>
          <w:rFonts w:ascii="Tahoma" w:hAnsi="Tahoma" w:cs="Tahoma"/>
        </w:rPr>
      </w:pPr>
    </w:p>
    <w:p w14:paraId="7FC67AB1" w14:textId="77777777" w:rsidR="00472B25" w:rsidRPr="005E404B" w:rsidRDefault="00472B25">
      <w:pPr>
        <w:spacing w:before="120" w:after="120"/>
        <w:jc w:val="both"/>
        <w:rPr>
          <w:rFonts w:ascii="Tahoma" w:hAnsi="Tahoma" w:cs="Tahoma"/>
        </w:rPr>
      </w:pPr>
    </w:p>
    <w:sectPr w:rsidR="00472B25" w:rsidRPr="005E404B" w:rsidSect="006E742F">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C66BE4" w14:textId="77777777" w:rsidR="00036609" w:rsidRDefault="00036609">
      <w:r>
        <w:separator/>
      </w:r>
    </w:p>
  </w:endnote>
  <w:endnote w:type="continuationSeparator" w:id="0">
    <w:p w14:paraId="45F48241" w14:textId="77777777" w:rsidR="00036609" w:rsidRDefault="000366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DD1F04" w14:paraId="53410CD8" w14:textId="77777777" w:rsidTr="005E404B">
      <w:trPr>
        <w:tblHeader/>
      </w:trPr>
      <w:tc>
        <w:tcPr>
          <w:tcW w:w="3513" w:type="dxa"/>
          <w:shd w:val="clear" w:color="auto" w:fill="66CCFF"/>
        </w:tcPr>
        <w:p w14:paraId="3B8EA25D" w14:textId="77777777" w:rsidR="00DD1F04" w:rsidRPr="005E404B" w:rsidRDefault="00DD1F04">
          <w:pPr>
            <w:shd w:val="clear" w:color="auto" w:fill="66CCFF"/>
            <w:snapToGrid w:val="0"/>
            <w:ind w:right="360"/>
            <w:rPr>
              <w:rFonts w:ascii="Tahoma" w:hAnsi="Tahoma" w:cs="Tahoma"/>
              <w:b/>
              <w:i/>
              <w:iCs/>
            </w:rPr>
          </w:pPr>
          <w:r w:rsidRPr="005E404B">
            <w:rPr>
              <w:rFonts w:ascii="Tahoma" w:hAnsi="Tahoma" w:cs="Tahoma"/>
              <w:b/>
              <w:bCs/>
            </w:rPr>
            <w:t>DC2 – Déclaration du candidat</w:t>
          </w:r>
        </w:p>
      </w:tc>
      <w:tc>
        <w:tcPr>
          <w:tcW w:w="4680" w:type="dxa"/>
          <w:shd w:val="clear" w:color="auto" w:fill="66CCFF"/>
          <w:vAlign w:val="center"/>
        </w:tcPr>
        <w:p w14:paraId="69F7AE43" w14:textId="09F8BF46" w:rsidR="00DD1F04" w:rsidRPr="005E404B" w:rsidRDefault="00016543" w:rsidP="0009706E">
          <w:pPr>
            <w:shd w:val="clear" w:color="auto" w:fill="66CCFF"/>
            <w:snapToGrid w:val="0"/>
            <w:jc w:val="center"/>
            <w:rPr>
              <w:rFonts w:ascii="Tahoma" w:hAnsi="Tahoma" w:cs="Tahoma"/>
              <w:b/>
              <w:bCs/>
            </w:rPr>
          </w:pPr>
          <w:r>
            <w:rPr>
              <w:rFonts w:ascii="Tahoma" w:hAnsi="Tahoma" w:cs="Tahoma"/>
              <w:b/>
              <w:i/>
              <w:iCs/>
            </w:rPr>
            <w:t>20</w:t>
          </w:r>
          <w:r w:rsidR="00D47943">
            <w:rPr>
              <w:rFonts w:ascii="Tahoma" w:hAnsi="Tahoma" w:cs="Tahoma"/>
              <w:b/>
              <w:i/>
              <w:iCs/>
            </w:rPr>
            <w:t>2</w:t>
          </w:r>
          <w:r w:rsidR="00B278E8">
            <w:rPr>
              <w:rFonts w:ascii="Tahoma" w:hAnsi="Tahoma" w:cs="Tahoma"/>
              <w:b/>
              <w:i/>
              <w:iCs/>
            </w:rPr>
            <w:t>5</w:t>
          </w:r>
          <w:r>
            <w:rPr>
              <w:rFonts w:ascii="Tahoma" w:hAnsi="Tahoma" w:cs="Tahoma"/>
              <w:b/>
              <w:i/>
              <w:iCs/>
            </w:rPr>
            <w:t>DAL0</w:t>
          </w:r>
          <w:r w:rsidR="00F73695">
            <w:rPr>
              <w:rFonts w:ascii="Tahoma" w:hAnsi="Tahoma" w:cs="Tahoma"/>
              <w:b/>
              <w:i/>
              <w:iCs/>
            </w:rPr>
            <w:t>0</w:t>
          </w:r>
          <w:r w:rsidR="00854AD4">
            <w:rPr>
              <w:rFonts w:ascii="Tahoma" w:hAnsi="Tahoma" w:cs="Tahoma"/>
              <w:b/>
              <w:i/>
              <w:iCs/>
            </w:rPr>
            <w:t>95</w:t>
          </w:r>
        </w:p>
      </w:tc>
      <w:tc>
        <w:tcPr>
          <w:tcW w:w="900" w:type="dxa"/>
          <w:shd w:val="clear" w:color="auto" w:fill="66CCFF"/>
          <w:vAlign w:val="center"/>
        </w:tcPr>
        <w:p w14:paraId="5DE5306E"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Page :</w:t>
          </w:r>
        </w:p>
      </w:tc>
      <w:tc>
        <w:tcPr>
          <w:tcW w:w="540" w:type="dxa"/>
          <w:shd w:val="clear" w:color="auto" w:fill="66CCFF"/>
          <w:vAlign w:val="center"/>
        </w:tcPr>
        <w:p w14:paraId="3C7FE1F9" w14:textId="77777777" w:rsidR="00DD1F04" w:rsidRPr="005E404B" w:rsidRDefault="00267527" w:rsidP="005E404B">
          <w:pPr>
            <w:shd w:val="clear" w:color="auto" w:fill="66CCFF"/>
            <w:snapToGrid w:val="0"/>
            <w:jc w:val="center"/>
            <w:rPr>
              <w:rFonts w:ascii="Tahoma" w:hAnsi="Tahoma" w:cs="Tahoma"/>
              <w:b/>
              <w:bCs/>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PAGE </w:instrText>
          </w:r>
          <w:r w:rsidRPr="005E404B">
            <w:rPr>
              <w:rStyle w:val="Numrodepage"/>
              <w:rFonts w:ascii="Tahoma" w:hAnsi="Tahoma" w:cs="Tahoma"/>
              <w:b/>
            </w:rPr>
            <w:fldChar w:fldCharType="separate"/>
          </w:r>
          <w:r w:rsidR="0009706E">
            <w:rPr>
              <w:rStyle w:val="Numrodepage"/>
              <w:rFonts w:ascii="Tahoma" w:hAnsi="Tahoma" w:cs="Tahoma"/>
              <w:b/>
              <w:noProof/>
            </w:rPr>
            <w:t>3</w:t>
          </w:r>
          <w:r w:rsidRPr="005E404B">
            <w:rPr>
              <w:rStyle w:val="Numrodepage"/>
              <w:rFonts w:ascii="Tahoma" w:hAnsi="Tahoma" w:cs="Tahoma"/>
              <w:b/>
            </w:rPr>
            <w:fldChar w:fldCharType="end"/>
          </w:r>
        </w:p>
      </w:tc>
      <w:tc>
        <w:tcPr>
          <w:tcW w:w="180" w:type="dxa"/>
          <w:shd w:val="clear" w:color="auto" w:fill="66CCFF"/>
          <w:vAlign w:val="center"/>
        </w:tcPr>
        <w:p w14:paraId="110CEA85" w14:textId="77777777" w:rsidR="00DD1F04" w:rsidRPr="005E404B" w:rsidRDefault="00DD1F04" w:rsidP="005E404B">
          <w:pPr>
            <w:shd w:val="clear" w:color="auto" w:fill="66CCFF"/>
            <w:snapToGrid w:val="0"/>
            <w:jc w:val="center"/>
            <w:rPr>
              <w:rFonts w:ascii="Tahoma" w:hAnsi="Tahoma" w:cs="Tahoma"/>
            </w:rPr>
          </w:pPr>
          <w:r w:rsidRPr="005E404B">
            <w:rPr>
              <w:rFonts w:ascii="Tahoma" w:hAnsi="Tahoma" w:cs="Tahoma"/>
              <w:b/>
              <w:bCs/>
            </w:rPr>
            <w:t>/</w:t>
          </w:r>
        </w:p>
      </w:tc>
      <w:tc>
        <w:tcPr>
          <w:tcW w:w="540" w:type="dxa"/>
          <w:shd w:val="clear" w:color="auto" w:fill="66CCFF"/>
          <w:vAlign w:val="center"/>
        </w:tcPr>
        <w:p w14:paraId="378DBAB9" w14:textId="77777777" w:rsidR="00DD1F04" w:rsidRPr="005E404B" w:rsidRDefault="00267527" w:rsidP="005E404B">
          <w:pPr>
            <w:shd w:val="clear" w:color="auto" w:fill="66CCFF"/>
            <w:snapToGrid w:val="0"/>
            <w:jc w:val="center"/>
            <w:rPr>
              <w:rFonts w:ascii="Tahoma" w:hAnsi="Tahoma" w:cs="Tahoma"/>
              <w:sz w:val="16"/>
              <w:szCs w:val="16"/>
            </w:rPr>
          </w:pPr>
          <w:r w:rsidRPr="005E404B">
            <w:rPr>
              <w:rStyle w:val="Numrodepage"/>
              <w:rFonts w:ascii="Tahoma" w:hAnsi="Tahoma" w:cs="Tahoma"/>
              <w:b/>
            </w:rPr>
            <w:fldChar w:fldCharType="begin"/>
          </w:r>
          <w:r w:rsidR="00DD1F04" w:rsidRPr="005E404B">
            <w:rPr>
              <w:rStyle w:val="Numrodepage"/>
              <w:rFonts w:ascii="Tahoma" w:hAnsi="Tahoma" w:cs="Tahoma"/>
              <w:b/>
            </w:rPr>
            <w:instrText xml:space="preserve"> NUMPAGES \*Arabic </w:instrText>
          </w:r>
          <w:r w:rsidRPr="005E404B">
            <w:rPr>
              <w:rStyle w:val="Numrodepage"/>
              <w:rFonts w:ascii="Tahoma" w:hAnsi="Tahoma" w:cs="Tahoma"/>
              <w:b/>
            </w:rPr>
            <w:fldChar w:fldCharType="separate"/>
          </w:r>
          <w:r w:rsidR="0009706E">
            <w:rPr>
              <w:rStyle w:val="Numrodepage"/>
              <w:rFonts w:ascii="Tahoma" w:hAnsi="Tahoma" w:cs="Tahoma"/>
              <w:b/>
              <w:noProof/>
            </w:rPr>
            <w:t>3</w:t>
          </w:r>
          <w:r w:rsidRPr="005E404B">
            <w:rPr>
              <w:rStyle w:val="Numrodepage"/>
              <w:rFonts w:ascii="Tahoma" w:hAnsi="Tahoma" w:cs="Tahoma"/>
              <w:b/>
            </w:rPr>
            <w:fldChar w:fldCharType="end"/>
          </w:r>
        </w:p>
      </w:tc>
    </w:tr>
  </w:tbl>
  <w:p w14:paraId="019698CF" w14:textId="77777777" w:rsidR="00DD1F04" w:rsidRDefault="00DD1F04">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BB879" w14:textId="77777777" w:rsidR="00036609" w:rsidRDefault="00036609">
      <w:r>
        <w:separator/>
      </w:r>
    </w:p>
  </w:footnote>
  <w:footnote w:type="continuationSeparator" w:id="0">
    <w:p w14:paraId="5F7B6B1C" w14:textId="77777777" w:rsidR="00036609" w:rsidRDefault="000366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34E440E1"/>
    <w:multiLevelType w:val="hybridMultilevel"/>
    <w:tmpl w:val="668431C4"/>
    <w:lvl w:ilvl="0" w:tplc="1CB23B24">
      <w:start w:val="1"/>
      <w:numFmt w:val="bullet"/>
      <w:lvlText w:val="-"/>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1295C76"/>
    <w:multiLevelType w:val="hybridMultilevel"/>
    <w:tmpl w:val="E7A2DE56"/>
    <w:lvl w:ilvl="0" w:tplc="CEECECB8">
      <w:start w:val="1"/>
      <w:numFmt w:val="decimal"/>
      <w:lvlText w:val="%1."/>
      <w:lvlJc w:val="left"/>
      <w:pPr>
        <w:ind w:left="1142" w:hanging="360"/>
      </w:pPr>
      <w:rPr>
        <w:rFonts w:hint="default"/>
      </w:rPr>
    </w:lvl>
    <w:lvl w:ilvl="1" w:tplc="040C0019" w:tentative="1">
      <w:start w:val="1"/>
      <w:numFmt w:val="lowerLetter"/>
      <w:lvlText w:val="%2."/>
      <w:lvlJc w:val="left"/>
      <w:pPr>
        <w:ind w:left="1862" w:hanging="360"/>
      </w:pPr>
    </w:lvl>
    <w:lvl w:ilvl="2" w:tplc="040C001B" w:tentative="1">
      <w:start w:val="1"/>
      <w:numFmt w:val="lowerRoman"/>
      <w:lvlText w:val="%3."/>
      <w:lvlJc w:val="right"/>
      <w:pPr>
        <w:ind w:left="2582" w:hanging="180"/>
      </w:pPr>
    </w:lvl>
    <w:lvl w:ilvl="3" w:tplc="040C000F" w:tentative="1">
      <w:start w:val="1"/>
      <w:numFmt w:val="decimal"/>
      <w:lvlText w:val="%4."/>
      <w:lvlJc w:val="left"/>
      <w:pPr>
        <w:ind w:left="3302" w:hanging="360"/>
      </w:pPr>
    </w:lvl>
    <w:lvl w:ilvl="4" w:tplc="040C0019" w:tentative="1">
      <w:start w:val="1"/>
      <w:numFmt w:val="lowerLetter"/>
      <w:lvlText w:val="%5."/>
      <w:lvlJc w:val="left"/>
      <w:pPr>
        <w:ind w:left="4022" w:hanging="360"/>
      </w:pPr>
    </w:lvl>
    <w:lvl w:ilvl="5" w:tplc="040C001B" w:tentative="1">
      <w:start w:val="1"/>
      <w:numFmt w:val="lowerRoman"/>
      <w:lvlText w:val="%6."/>
      <w:lvlJc w:val="right"/>
      <w:pPr>
        <w:ind w:left="4742" w:hanging="180"/>
      </w:pPr>
    </w:lvl>
    <w:lvl w:ilvl="6" w:tplc="040C000F" w:tentative="1">
      <w:start w:val="1"/>
      <w:numFmt w:val="decimal"/>
      <w:lvlText w:val="%7."/>
      <w:lvlJc w:val="left"/>
      <w:pPr>
        <w:ind w:left="5462" w:hanging="360"/>
      </w:pPr>
    </w:lvl>
    <w:lvl w:ilvl="7" w:tplc="040C0019" w:tentative="1">
      <w:start w:val="1"/>
      <w:numFmt w:val="lowerLetter"/>
      <w:lvlText w:val="%8."/>
      <w:lvlJc w:val="left"/>
      <w:pPr>
        <w:ind w:left="6182" w:hanging="360"/>
      </w:pPr>
    </w:lvl>
    <w:lvl w:ilvl="8" w:tplc="040C001B" w:tentative="1">
      <w:start w:val="1"/>
      <w:numFmt w:val="lowerRoman"/>
      <w:lvlText w:val="%9."/>
      <w:lvlJc w:val="right"/>
      <w:pPr>
        <w:ind w:left="6902" w:hanging="180"/>
      </w:pPr>
    </w:lvl>
  </w:abstractNum>
  <w:num w:numId="1" w16cid:durableId="1013340189">
    <w:abstractNumId w:val="0"/>
  </w:num>
  <w:num w:numId="2" w16cid:durableId="827017841">
    <w:abstractNumId w:val="1"/>
  </w:num>
  <w:num w:numId="3" w16cid:durableId="1597981191">
    <w:abstractNumId w:val="2"/>
  </w:num>
  <w:num w:numId="4" w16cid:durableId="124930679">
    <w:abstractNumId w:val="3"/>
  </w:num>
  <w:num w:numId="5" w16cid:durableId="1684895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2585"/>
    <w:rsid w:val="00016543"/>
    <w:rsid w:val="000227D0"/>
    <w:rsid w:val="0003505B"/>
    <w:rsid w:val="00036609"/>
    <w:rsid w:val="00050CDC"/>
    <w:rsid w:val="000625CC"/>
    <w:rsid w:val="00077936"/>
    <w:rsid w:val="00092585"/>
    <w:rsid w:val="0009706E"/>
    <w:rsid w:val="000B7C1D"/>
    <w:rsid w:val="000D4E2E"/>
    <w:rsid w:val="001047A2"/>
    <w:rsid w:val="0013398C"/>
    <w:rsid w:val="001535C7"/>
    <w:rsid w:val="001A5A4C"/>
    <w:rsid w:val="001A7A1C"/>
    <w:rsid w:val="001C5E5F"/>
    <w:rsid w:val="001D25B2"/>
    <w:rsid w:val="001E68EF"/>
    <w:rsid w:val="001F35D5"/>
    <w:rsid w:val="001F6FAA"/>
    <w:rsid w:val="00200059"/>
    <w:rsid w:val="00202291"/>
    <w:rsid w:val="00206C92"/>
    <w:rsid w:val="00216327"/>
    <w:rsid w:val="00224E9C"/>
    <w:rsid w:val="00254626"/>
    <w:rsid w:val="0025478A"/>
    <w:rsid w:val="00261FC1"/>
    <w:rsid w:val="00267527"/>
    <w:rsid w:val="002B54BB"/>
    <w:rsid w:val="002E084E"/>
    <w:rsid w:val="003017D4"/>
    <w:rsid w:val="00312505"/>
    <w:rsid w:val="00331DDB"/>
    <w:rsid w:val="00340F85"/>
    <w:rsid w:val="00372BA2"/>
    <w:rsid w:val="003A421A"/>
    <w:rsid w:val="003F2B90"/>
    <w:rsid w:val="00425B7A"/>
    <w:rsid w:val="00434D8D"/>
    <w:rsid w:val="00472B25"/>
    <w:rsid w:val="00472C17"/>
    <w:rsid w:val="00483218"/>
    <w:rsid w:val="00487DDD"/>
    <w:rsid w:val="00493D0D"/>
    <w:rsid w:val="004A6D4B"/>
    <w:rsid w:val="004C221B"/>
    <w:rsid w:val="00516C8B"/>
    <w:rsid w:val="0056052C"/>
    <w:rsid w:val="0059116B"/>
    <w:rsid w:val="005A5386"/>
    <w:rsid w:val="005B4D8D"/>
    <w:rsid w:val="005C6314"/>
    <w:rsid w:val="005C6D66"/>
    <w:rsid w:val="005C765E"/>
    <w:rsid w:val="005E25E6"/>
    <w:rsid w:val="005E404B"/>
    <w:rsid w:val="00614607"/>
    <w:rsid w:val="00637C96"/>
    <w:rsid w:val="006848A2"/>
    <w:rsid w:val="006A5F71"/>
    <w:rsid w:val="006E06C2"/>
    <w:rsid w:val="006E2F47"/>
    <w:rsid w:val="006E6210"/>
    <w:rsid w:val="006E742F"/>
    <w:rsid w:val="00717D96"/>
    <w:rsid w:val="0076741D"/>
    <w:rsid w:val="007A7713"/>
    <w:rsid w:val="007C0A0D"/>
    <w:rsid w:val="007C1F3E"/>
    <w:rsid w:val="00815797"/>
    <w:rsid w:val="00831F02"/>
    <w:rsid w:val="00840D98"/>
    <w:rsid w:val="00854AD4"/>
    <w:rsid w:val="008611ED"/>
    <w:rsid w:val="0086252A"/>
    <w:rsid w:val="00866311"/>
    <w:rsid w:val="00887F8C"/>
    <w:rsid w:val="008A3707"/>
    <w:rsid w:val="008A6495"/>
    <w:rsid w:val="008D6958"/>
    <w:rsid w:val="0090530B"/>
    <w:rsid w:val="00906660"/>
    <w:rsid w:val="0093583B"/>
    <w:rsid w:val="0094174C"/>
    <w:rsid w:val="009873E8"/>
    <w:rsid w:val="009D0426"/>
    <w:rsid w:val="009D52FB"/>
    <w:rsid w:val="009D6D88"/>
    <w:rsid w:val="00A05A3B"/>
    <w:rsid w:val="00A23EDC"/>
    <w:rsid w:val="00A46FAB"/>
    <w:rsid w:val="00A840BB"/>
    <w:rsid w:val="00A87162"/>
    <w:rsid w:val="00B14065"/>
    <w:rsid w:val="00B278E8"/>
    <w:rsid w:val="00B65BCD"/>
    <w:rsid w:val="00B80B6A"/>
    <w:rsid w:val="00B853A3"/>
    <w:rsid w:val="00BA7752"/>
    <w:rsid w:val="00C10C87"/>
    <w:rsid w:val="00C279F4"/>
    <w:rsid w:val="00C301F0"/>
    <w:rsid w:val="00C56C9E"/>
    <w:rsid w:val="00C61C85"/>
    <w:rsid w:val="00C62421"/>
    <w:rsid w:val="00CA7C11"/>
    <w:rsid w:val="00CD7BB3"/>
    <w:rsid w:val="00CE32F2"/>
    <w:rsid w:val="00CE5CF9"/>
    <w:rsid w:val="00CF1EC4"/>
    <w:rsid w:val="00CF69E8"/>
    <w:rsid w:val="00D0592D"/>
    <w:rsid w:val="00D21AD8"/>
    <w:rsid w:val="00D22539"/>
    <w:rsid w:val="00D47943"/>
    <w:rsid w:val="00D63EF7"/>
    <w:rsid w:val="00D82167"/>
    <w:rsid w:val="00DA5F03"/>
    <w:rsid w:val="00DD1F04"/>
    <w:rsid w:val="00E01971"/>
    <w:rsid w:val="00E0656F"/>
    <w:rsid w:val="00E176C7"/>
    <w:rsid w:val="00E463F1"/>
    <w:rsid w:val="00E505D7"/>
    <w:rsid w:val="00E50B22"/>
    <w:rsid w:val="00E85830"/>
    <w:rsid w:val="00EA3323"/>
    <w:rsid w:val="00ED1DCC"/>
    <w:rsid w:val="00EE5B56"/>
    <w:rsid w:val="00EE7D41"/>
    <w:rsid w:val="00EF21C4"/>
    <w:rsid w:val="00F2626C"/>
    <w:rsid w:val="00F73695"/>
    <w:rsid w:val="00FD0B91"/>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BAE272"/>
  <w15:docId w15:val="{4DA9A822-077B-44C8-A8B3-695E9D03C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rsid w:val="006E742F"/>
    <w:pPr>
      <w:keepNext/>
      <w:numPr>
        <w:numId w:val="1"/>
      </w:numPr>
      <w:tabs>
        <w:tab w:val="left" w:pos="0"/>
      </w:tabs>
      <w:ind w:left="567"/>
      <w:outlineLvl w:val="0"/>
    </w:pPr>
    <w:rPr>
      <w:b/>
      <w:bCs/>
    </w:rPr>
  </w:style>
  <w:style w:type="paragraph" w:styleId="Titre2">
    <w:name w:val="heading 2"/>
    <w:basedOn w:val="Normal"/>
    <w:next w:val="Normal"/>
    <w:qFormat/>
    <w:rsid w:val="006E742F"/>
    <w:pPr>
      <w:keepNext/>
      <w:numPr>
        <w:ilvl w:val="1"/>
        <w:numId w:val="1"/>
      </w:numPr>
      <w:tabs>
        <w:tab w:val="left" w:pos="0"/>
      </w:tabs>
      <w:outlineLvl w:val="1"/>
    </w:pPr>
    <w:rPr>
      <w:b/>
      <w:bCs/>
    </w:rPr>
  </w:style>
  <w:style w:type="paragraph" w:styleId="Titre3">
    <w:name w:val="heading 3"/>
    <w:basedOn w:val="Normal"/>
    <w:next w:val="Normal"/>
    <w:qFormat/>
    <w:rsid w:val="006E742F"/>
    <w:pPr>
      <w:keepNext/>
      <w:numPr>
        <w:ilvl w:val="2"/>
        <w:numId w:val="1"/>
      </w:numPr>
      <w:tabs>
        <w:tab w:val="left" w:pos="0"/>
      </w:tabs>
      <w:ind w:left="1134"/>
      <w:outlineLvl w:val="2"/>
    </w:pPr>
    <w:rPr>
      <w:b/>
      <w:bCs/>
    </w:rPr>
  </w:style>
  <w:style w:type="paragraph" w:styleId="Titre4">
    <w:name w:val="heading 4"/>
    <w:basedOn w:val="Normal"/>
    <w:next w:val="Normal"/>
    <w:qFormat/>
    <w:rsid w:val="006E742F"/>
    <w:pPr>
      <w:keepNext/>
      <w:numPr>
        <w:ilvl w:val="3"/>
        <w:numId w:val="1"/>
      </w:numPr>
      <w:tabs>
        <w:tab w:val="left" w:pos="0"/>
      </w:tabs>
      <w:outlineLvl w:val="3"/>
    </w:pPr>
    <w:rPr>
      <w:b/>
      <w:bCs/>
      <w:i/>
      <w:iCs/>
      <w:sz w:val="16"/>
      <w:szCs w:val="16"/>
    </w:rPr>
  </w:style>
  <w:style w:type="paragraph" w:styleId="Titre5">
    <w:name w:val="heading 5"/>
    <w:basedOn w:val="Normal"/>
    <w:next w:val="Normal"/>
    <w:qFormat/>
    <w:rsid w:val="006E742F"/>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840D98"/>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840D98"/>
    <w:pPr>
      <w:keepNext/>
      <w:tabs>
        <w:tab w:val="num" w:pos="0"/>
      </w:tabs>
      <w:ind w:left="1296" w:hanging="1296"/>
      <w:outlineLvl w:val="6"/>
    </w:pPr>
    <w:rPr>
      <w:b/>
      <w:bCs/>
      <w:sz w:val="22"/>
      <w:szCs w:val="22"/>
    </w:rPr>
  </w:style>
  <w:style w:type="paragraph" w:styleId="Titre8">
    <w:name w:val="heading 8"/>
    <w:basedOn w:val="Normal"/>
    <w:next w:val="Normal"/>
    <w:qFormat/>
    <w:rsid w:val="006E742F"/>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6E742F"/>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sid w:val="006E742F"/>
    <w:rPr>
      <w:rFonts w:cs="Times New Roman"/>
    </w:rPr>
  </w:style>
  <w:style w:type="character" w:customStyle="1" w:styleId="WW8Num2z0">
    <w:name w:val="WW8Num2z0"/>
    <w:rsid w:val="006E742F"/>
    <w:rPr>
      <w:rFonts w:ascii="Wingdings" w:hAnsi="Wingdings" w:cs="Wingdings"/>
      <w:sz w:val="16"/>
    </w:rPr>
  </w:style>
  <w:style w:type="character" w:customStyle="1" w:styleId="WW8Num3z0">
    <w:name w:val="WW8Num3z0"/>
    <w:rsid w:val="006E742F"/>
    <w:rPr>
      <w:rFonts w:ascii="Times New Roman" w:hAnsi="Times New Roman" w:cs="Times New Roman"/>
    </w:rPr>
  </w:style>
  <w:style w:type="character" w:customStyle="1" w:styleId="WW8Num4z0">
    <w:name w:val="WW8Num4z0"/>
    <w:rsid w:val="006E742F"/>
    <w:rPr>
      <w:rFonts w:ascii="Wingdings" w:hAnsi="Wingdings" w:cs="Wingdings"/>
      <w:sz w:val="16"/>
    </w:rPr>
  </w:style>
  <w:style w:type="character" w:customStyle="1" w:styleId="WW8Num5z0">
    <w:name w:val="WW8Num5z0"/>
    <w:rsid w:val="006E742F"/>
    <w:rPr>
      <w:rFonts w:ascii="Courier New" w:hAnsi="Courier New" w:cs="Courier New"/>
    </w:rPr>
  </w:style>
  <w:style w:type="character" w:customStyle="1" w:styleId="WW8Num5z1">
    <w:name w:val="WW8Num5z1"/>
    <w:rsid w:val="006E742F"/>
    <w:rPr>
      <w:rFonts w:ascii="Symbol" w:hAnsi="Symbol" w:cs="Symbol"/>
    </w:rPr>
  </w:style>
  <w:style w:type="character" w:customStyle="1" w:styleId="WW8Num5z2">
    <w:name w:val="WW8Num5z2"/>
    <w:rsid w:val="006E742F"/>
    <w:rPr>
      <w:rFonts w:ascii="Wingdings" w:hAnsi="Wingdings" w:cs="Wingdings"/>
    </w:rPr>
  </w:style>
  <w:style w:type="character" w:customStyle="1" w:styleId="WW8Num6z0">
    <w:name w:val="WW8Num6z0"/>
    <w:rsid w:val="006E742F"/>
    <w:rPr>
      <w:rFonts w:ascii="Courier New" w:hAnsi="Courier New" w:cs="Courier New"/>
    </w:rPr>
  </w:style>
  <w:style w:type="character" w:customStyle="1" w:styleId="WW8Num6z1">
    <w:name w:val="WW8Num6z1"/>
    <w:rsid w:val="006E742F"/>
    <w:rPr>
      <w:rFonts w:ascii="Symbol" w:hAnsi="Symbol" w:cs="Symbol"/>
    </w:rPr>
  </w:style>
  <w:style w:type="character" w:customStyle="1" w:styleId="WW8Num6z2">
    <w:name w:val="WW8Num6z2"/>
    <w:rsid w:val="006E742F"/>
    <w:rPr>
      <w:rFonts w:ascii="Wingdings" w:hAnsi="Wingdings" w:cs="Wingdings"/>
    </w:rPr>
  </w:style>
  <w:style w:type="character" w:customStyle="1" w:styleId="WW8Num7z0">
    <w:name w:val="WW8Num7z0"/>
    <w:rsid w:val="006E742F"/>
    <w:rPr>
      <w:rFonts w:cs="Times New Roman"/>
      <w:b/>
      <w:bCs/>
    </w:rPr>
  </w:style>
  <w:style w:type="character" w:customStyle="1" w:styleId="WW8Num7z1">
    <w:name w:val="WW8Num7z1"/>
    <w:rsid w:val="006E742F"/>
    <w:rPr>
      <w:rFonts w:ascii="Courier New" w:hAnsi="Courier New" w:cs="Courier New"/>
    </w:rPr>
  </w:style>
  <w:style w:type="character" w:customStyle="1" w:styleId="WW8Num7z2">
    <w:name w:val="WW8Num7z2"/>
    <w:rsid w:val="006E742F"/>
    <w:rPr>
      <w:rFonts w:ascii="Wingdings" w:hAnsi="Wingdings" w:cs="Wingdings"/>
    </w:rPr>
  </w:style>
  <w:style w:type="character" w:customStyle="1" w:styleId="WW8Num7z3">
    <w:name w:val="WW8Num7z3"/>
    <w:rsid w:val="006E742F"/>
    <w:rPr>
      <w:rFonts w:ascii="Symbol" w:hAnsi="Symbol" w:cs="Symbol"/>
    </w:rPr>
  </w:style>
  <w:style w:type="character" w:customStyle="1" w:styleId="WW8Num8z0">
    <w:name w:val="WW8Num8z0"/>
    <w:rsid w:val="006E742F"/>
    <w:rPr>
      <w:rFonts w:ascii="Courier New" w:hAnsi="Courier New" w:cs="Courier New"/>
    </w:rPr>
  </w:style>
  <w:style w:type="character" w:customStyle="1" w:styleId="WW8Num8z1">
    <w:name w:val="WW8Num8z1"/>
    <w:rsid w:val="006E742F"/>
    <w:rPr>
      <w:rFonts w:ascii="Symbol" w:hAnsi="Symbol" w:cs="Symbol"/>
    </w:rPr>
  </w:style>
  <w:style w:type="character" w:customStyle="1" w:styleId="WW8Num8z2">
    <w:name w:val="WW8Num8z2"/>
    <w:rsid w:val="006E742F"/>
    <w:rPr>
      <w:rFonts w:ascii="Wingdings" w:hAnsi="Wingdings" w:cs="Wingdings"/>
    </w:rPr>
  </w:style>
  <w:style w:type="character" w:customStyle="1" w:styleId="WW8Num9z0">
    <w:name w:val="WW8Num9z0"/>
    <w:rsid w:val="006E742F"/>
    <w:rPr>
      <w:rFonts w:ascii="Symbol" w:hAnsi="Symbol" w:cs="Symbol"/>
    </w:rPr>
  </w:style>
  <w:style w:type="character" w:customStyle="1" w:styleId="WW8Num10z0">
    <w:name w:val="WW8Num10z0"/>
    <w:rsid w:val="006E742F"/>
    <w:rPr>
      <w:rFonts w:ascii="Arial" w:eastAsia="Times New Roman" w:hAnsi="Arial" w:cs="Arial"/>
    </w:rPr>
  </w:style>
  <w:style w:type="character" w:customStyle="1" w:styleId="WW8Num10z1">
    <w:name w:val="WW8Num10z1"/>
    <w:rsid w:val="006E742F"/>
    <w:rPr>
      <w:rFonts w:ascii="Courier New" w:hAnsi="Courier New" w:cs="Courier New"/>
    </w:rPr>
  </w:style>
  <w:style w:type="character" w:customStyle="1" w:styleId="WW8Num10z2">
    <w:name w:val="WW8Num10z2"/>
    <w:rsid w:val="006E742F"/>
    <w:rPr>
      <w:rFonts w:ascii="Wingdings" w:hAnsi="Wingdings" w:cs="Wingdings"/>
    </w:rPr>
  </w:style>
  <w:style w:type="character" w:customStyle="1" w:styleId="WW8Num10z3">
    <w:name w:val="WW8Num10z3"/>
    <w:rsid w:val="006E742F"/>
    <w:rPr>
      <w:rFonts w:ascii="Symbol" w:hAnsi="Symbol" w:cs="Symbol"/>
    </w:rPr>
  </w:style>
  <w:style w:type="character" w:customStyle="1" w:styleId="WW8Num11z0">
    <w:name w:val="WW8Num11z0"/>
    <w:rsid w:val="006E742F"/>
    <w:rPr>
      <w:rFonts w:ascii="Symbol" w:hAnsi="Symbol" w:cs="Symbol"/>
    </w:rPr>
  </w:style>
  <w:style w:type="character" w:customStyle="1" w:styleId="WW8Num11z1">
    <w:name w:val="WW8Num11z1"/>
    <w:rsid w:val="006E742F"/>
    <w:rPr>
      <w:rFonts w:ascii="Courier New" w:hAnsi="Courier New" w:cs="Courier New"/>
    </w:rPr>
  </w:style>
  <w:style w:type="character" w:customStyle="1" w:styleId="WW8Num11z2">
    <w:name w:val="WW8Num11z2"/>
    <w:rsid w:val="006E742F"/>
    <w:rPr>
      <w:rFonts w:ascii="Wingdings" w:hAnsi="Wingdings" w:cs="Wingdings"/>
    </w:rPr>
  </w:style>
  <w:style w:type="character" w:customStyle="1" w:styleId="WW8Num13z0">
    <w:name w:val="WW8Num13z0"/>
    <w:rsid w:val="006E742F"/>
    <w:rPr>
      <w:rFonts w:ascii="Arial" w:eastAsia="Times New Roman" w:hAnsi="Arial" w:cs="Arial"/>
      <w:sz w:val="18"/>
    </w:rPr>
  </w:style>
  <w:style w:type="character" w:customStyle="1" w:styleId="WW8Num13z1">
    <w:name w:val="WW8Num13z1"/>
    <w:rsid w:val="006E742F"/>
    <w:rPr>
      <w:rFonts w:ascii="Courier New" w:hAnsi="Courier New" w:cs="Courier New"/>
    </w:rPr>
  </w:style>
  <w:style w:type="character" w:customStyle="1" w:styleId="WW8Num13z2">
    <w:name w:val="WW8Num13z2"/>
    <w:rsid w:val="006E742F"/>
    <w:rPr>
      <w:rFonts w:ascii="Wingdings" w:hAnsi="Wingdings" w:cs="Wingdings"/>
    </w:rPr>
  </w:style>
  <w:style w:type="character" w:customStyle="1" w:styleId="WW8Num13z3">
    <w:name w:val="WW8Num13z3"/>
    <w:rsid w:val="006E742F"/>
    <w:rPr>
      <w:rFonts w:ascii="Symbol" w:hAnsi="Symbol" w:cs="Symbol"/>
    </w:rPr>
  </w:style>
  <w:style w:type="character" w:customStyle="1" w:styleId="WW8Num14z0">
    <w:name w:val="WW8Num14z0"/>
    <w:rsid w:val="006E742F"/>
    <w:rPr>
      <w:rFonts w:cs="Times New Roman"/>
      <w:b/>
      <w:bCs/>
    </w:rPr>
  </w:style>
  <w:style w:type="character" w:customStyle="1" w:styleId="WW8Num14z1">
    <w:name w:val="WW8Num14z1"/>
    <w:rsid w:val="006E742F"/>
    <w:rPr>
      <w:rFonts w:ascii="Courier New" w:hAnsi="Courier New" w:cs="Courier New"/>
    </w:rPr>
  </w:style>
  <w:style w:type="character" w:customStyle="1" w:styleId="WW8Num14z2">
    <w:name w:val="WW8Num14z2"/>
    <w:rsid w:val="006E742F"/>
    <w:rPr>
      <w:rFonts w:ascii="Wingdings" w:hAnsi="Wingdings" w:cs="Wingdings"/>
    </w:rPr>
  </w:style>
  <w:style w:type="character" w:customStyle="1" w:styleId="WW8Num14z3">
    <w:name w:val="WW8Num14z3"/>
    <w:rsid w:val="006E742F"/>
    <w:rPr>
      <w:rFonts w:ascii="Symbol" w:hAnsi="Symbol" w:cs="Symbol"/>
    </w:rPr>
  </w:style>
  <w:style w:type="character" w:customStyle="1" w:styleId="WW8Num15z0">
    <w:name w:val="WW8Num15z0"/>
    <w:rsid w:val="006E742F"/>
    <w:rPr>
      <w:rFonts w:ascii="Arial" w:eastAsia="Times New Roman" w:hAnsi="Arial" w:cs="Arial"/>
    </w:rPr>
  </w:style>
  <w:style w:type="character" w:customStyle="1" w:styleId="WW8Num15z1">
    <w:name w:val="WW8Num15z1"/>
    <w:rsid w:val="006E742F"/>
    <w:rPr>
      <w:rFonts w:ascii="Courier New" w:hAnsi="Courier New" w:cs="Courier New"/>
    </w:rPr>
  </w:style>
  <w:style w:type="character" w:customStyle="1" w:styleId="WW8Num15z2">
    <w:name w:val="WW8Num15z2"/>
    <w:rsid w:val="006E742F"/>
    <w:rPr>
      <w:rFonts w:ascii="Wingdings" w:hAnsi="Wingdings" w:cs="Wingdings"/>
    </w:rPr>
  </w:style>
  <w:style w:type="character" w:customStyle="1" w:styleId="WW8Num15z3">
    <w:name w:val="WW8Num15z3"/>
    <w:rsid w:val="006E742F"/>
    <w:rPr>
      <w:rFonts w:ascii="Symbol" w:hAnsi="Symbol" w:cs="Symbol"/>
    </w:rPr>
  </w:style>
  <w:style w:type="character" w:customStyle="1" w:styleId="Policepardfaut1">
    <w:name w:val="Police par défaut1"/>
    <w:rsid w:val="006E742F"/>
  </w:style>
  <w:style w:type="character" w:customStyle="1" w:styleId="Titre1Car">
    <w:name w:val="Titre 1 Car"/>
    <w:rsid w:val="006E742F"/>
    <w:rPr>
      <w:rFonts w:ascii="Cambria" w:eastAsia="Times New Roman" w:hAnsi="Cambria" w:cs="Times New Roman"/>
      <w:b/>
      <w:bCs/>
      <w:kern w:val="1"/>
      <w:sz w:val="32"/>
      <w:szCs w:val="32"/>
    </w:rPr>
  </w:style>
  <w:style w:type="character" w:customStyle="1" w:styleId="Titre2Car">
    <w:name w:val="Titre 2 Car"/>
    <w:rsid w:val="006E742F"/>
    <w:rPr>
      <w:rFonts w:ascii="Cambria" w:eastAsia="Times New Roman" w:hAnsi="Cambria" w:cs="Times New Roman"/>
      <w:b/>
      <w:bCs/>
      <w:i/>
      <w:iCs/>
      <w:sz w:val="28"/>
      <w:szCs w:val="28"/>
    </w:rPr>
  </w:style>
  <w:style w:type="character" w:customStyle="1" w:styleId="Titre3Car">
    <w:name w:val="Titre 3 Car"/>
    <w:rsid w:val="006E742F"/>
    <w:rPr>
      <w:rFonts w:ascii="Cambria" w:eastAsia="Times New Roman" w:hAnsi="Cambria" w:cs="Times New Roman"/>
      <w:b/>
      <w:bCs/>
      <w:sz w:val="26"/>
      <w:szCs w:val="26"/>
    </w:rPr>
  </w:style>
  <w:style w:type="character" w:customStyle="1" w:styleId="Titre4Car">
    <w:name w:val="Titre 4 Car"/>
    <w:rsid w:val="006E742F"/>
    <w:rPr>
      <w:rFonts w:ascii="Calibri" w:eastAsia="Times New Roman" w:hAnsi="Calibri" w:cs="Times New Roman"/>
      <w:b/>
      <w:bCs/>
      <w:sz w:val="28"/>
      <w:szCs w:val="28"/>
    </w:rPr>
  </w:style>
  <w:style w:type="character" w:customStyle="1" w:styleId="Titre5Car">
    <w:name w:val="Titre 5 Car"/>
    <w:rsid w:val="006E742F"/>
    <w:rPr>
      <w:rFonts w:ascii="Calibri" w:eastAsia="Times New Roman" w:hAnsi="Calibri" w:cs="Times New Roman"/>
      <w:b/>
      <w:bCs/>
      <w:i/>
      <w:iCs/>
      <w:sz w:val="26"/>
      <w:szCs w:val="26"/>
    </w:rPr>
  </w:style>
  <w:style w:type="character" w:customStyle="1" w:styleId="Titre8Car">
    <w:name w:val="Titre 8 Car"/>
    <w:rsid w:val="006E742F"/>
    <w:rPr>
      <w:rFonts w:ascii="Calibri" w:eastAsia="Times New Roman" w:hAnsi="Calibri" w:cs="Times New Roman"/>
      <w:i/>
      <w:iCs/>
      <w:sz w:val="24"/>
      <w:szCs w:val="24"/>
    </w:rPr>
  </w:style>
  <w:style w:type="character" w:customStyle="1" w:styleId="Titre9Car">
    <w:name w:val="Titre 9 Car"/>
    <w:rsid w:val="006E742F"/>
    <w:rPr>
      <w:rFonts w:ascii="Cambria" w:eastAsia="Times New Roman" w:hAnsi="Cambria" w:cs="Times New Roman"/>
    </w:rPr>
  </w:style>
  <w:style w:type="character" w:customStyle="1" w:styleId="TextedebullesCar">
    <w:name w:val="Texte de bulles Car"/>
    <w:rsid w:val="006E742F"/>
    <w:rPr>
      <w:rFonts w:ascii="Tahoma" w:hAnsi="Tahoma" w:cs="Tahoma"/>
      <w:sz w:val="16"/>
      <w:szCs w:val="16"/>
    </w:rPr>
  </w:style>
  <w:style w:type="character" w:customStyle="1" w:styleId="CorpsdetexteCar">
    <w:name w:val="Corps de texte Car"/>
    <w:rsid w:val="006E742F"/>
    <w:rPr>
      <w:sz w:val="20"/>
      <w:szCs w:val="20"/>
    </w:rPr>
  </w:style>
  <w:style w:type="character" w:customStyle="1" w:styleId="En-tteCar">
    <w:name w:val="En-tête Car"/>
    <w:rsid w:val="006E742F"/>
    <w:rPr>
      <w:sz w:val="20"/>
      <w:szCs w:val="20"/>
    </w:rPr>
  </w:style>
  <w:style w:type="character" w:customStyle="1" w:styleId="PieddepageCar">
    <w:name w:val="Pied de page Car"/>
    <w:rsid w:val="006E742F"/>
    <w:rPr>
      <w:sz w:val="20"/>
      <w:szCs w:val="20"/>
    </w:rPr>
  </w:style>
  <w:style w:type="character" w:customStyle="1" w:styleId="NotedebasdepageCar">
    <w:name w:val="Note de bas de page Car"/>
    <w:rsid w:val="006E742F"/>
    <w:rPr>
      <w:sz w:val="20"/>
      <w:szCs w:val="20"/>
    </w:rPr>
  </w:style>
  <w:style w:type="character" w:styleId="Numrodepage">
    <w:name w:val="page number"/>
    <w:rsid w:val="006E742F"/>
    <w:rPr>
      <w:rFonts w:cs="Times New Roman"/>
    </w:rPr>
  </w:style>
  <w:style w:type="character" w:customStyle="1" w:styleId="Marquedecommentaire1">
    <w:name w:val="Marque de commentaire1"/>
    <w:rsid w:val="006E742F"/>
    <w:rPr>
      <w:rFonts w:cs="Times New Roman"/>
      <w:sz w:val="16"/>
      <w:szCs w:val="16"/>
    </w:rPr>
  </w:style>
  <w:style w:type="character" w:customStyle="1" w:styleId="CommentaireCar">
    <w:name w:val="Commentaire Car"/>
    <w:rsid w:val="006E742F"/>
    <w:rPr>
      <w:sz w:val="20"/>
      <w:szCs w:val="20"/>
    </w:rPr>
  </w:style>
  <w:style w:type="character" w:customStyle="1" w:styleId="ObjetducommentaireCar">
    <w:name w:val="Objet du commentaire Car"/>
    <w:rsid w:val="006E742F"/>
    <w:rPr>
      <w:b/>
      <w:bCs/>
      <w:sz w:val="20"/>
      <w:szCs w:val="20"/>
    </w:rPr>
  </w:style>
  <w:style w:type="character" w:customStyle="1" w:styleId="Caractresdenotedebasdepage">
    <w:name w:val="Caractères de note de bas de page"/>
    <w:rsid w:val="006E742F"/>
    <w:rPr>
      <w:rFonts w:cs="Times New Roman"/>
      <w:vertAlign w:val="superscript"/>
    </w:rPr>
  </w:style>
  <w:style w:type="character" w:styleId="Lienhypertexte">
    <w:name w:val="Hyperlink"/>
    <w:rsid w:val="006E742F"/>
    <w:rPr>
      <w:rFonts w:cs="Times New Roman"/>
      <w:color w:val="0000FF"/>
      <w:u w:val="single"/>
    </w:rPr>
  </w:style>
  <w:style w:type="character" w:styleId="Appelnotedebasdep">
    <w:name w:val="footnote reference"/>
    <w:rsid w:val="006E742F"/>
    <w:rPr>
      <w:vertAlign w:val="superscript"/>
    </w:rPr>
  </w:style>
  <w:style w:type="character" w:styleId="Appeldenotedefin">
    <w:name w:val="endnote reference"/>
    <w:rsid w:val="006E742F"/>
    <w:rPr>
      <w:vertAlign w:val="superscript"/>
    </w:rPr>
  </w:style>
  <w:style w:type="character" w:customStyle="1" w:styleId="Caractresdenotedefin">
    <w:name w:val="Caractères de note de fin"/>
    <w:rsid w:val="006E742F"/>
  </w:style>
  <w:style w:type="paragraph" w:customStyle="1" w:styleId="Titre10">
    <w:name w:val="Titre1"/>
    <w:basedOn w:val="Normal"/>
    <w:next w:val="Corpsdetexte"/>
    <w:rsid w:val="006E742F"/>
    <w:pPr>
      <w:keepNext/>
      <w:spacing w:before="240" w:after="120"/>
    </w:pPr>
    <w:rPr>
      <w:rFonts w:ascii="Arial" w:eastAsia="Microsoft YaHei" w:hAnsi="Arial" w:cs="Mangal"/>
      <w:sz w:val="28"/>
      <w:szCs w:val="28"/>
    </w:rPr>
  </w:style>
  <w:style w:type="paragraph" w:styleId="Corpsdetexte">
    <w:name w:val="Body Text"/>
    <w:basedOn w:val="Normal"/>
    <w:rsid w:val="006E742F"/>
    <w:pPr>
      <w:jc w:val="both"/>
    </w:pPr>
    <w:rPr>
      <w:i/>
      <w:iCs/>
    </w:rPr>
  </w:style>
  <w:style w:type="paragraph" w:styleId="Liste">
    <w:name w:val="List"/>
    <w:basedOn w:val="Corpsdetexte"/>
    <w:rsid w:val="006E742F"/>
    <w:rPr>
      <w:rFonts w:cs="Mangal"/>
    </w:rPr>
  </w:style>
  <w:style w:type="paragraph" w:styleId="Lgende">
    <w:name w:val="caption"/>
    <w:basedOn w:val="Normal"/>
    <w:next w:val="Normal"/>
    <w:qFormat/>
    <w:rsid w:val="006E742F"/>
    <w:pPr>
      <w:suppressAutoHyphens w:val="0"/>
      <w:spacing w:before="60" w:after="60"/>
    </w:pPr>
    <w:rPr>
      <w:i/>
      <w:iCs/>
      <w:sz w:val="16"/>
      <w:szCs w:val="16"/>
    </w:rPr>
  </w:style>
  <w:style w:type="paragraph" w:customStyle="1" w:styleId="Index">
    <w:name w:val="Index"/>
    <w:basedOn w:val="Normal"/>
    <w:rsid w:val="006E742F"/>
    <w:pPr>
      <w:suppressLineNumbers/>
    </w:pPr>
    <w:rPr>
      <w:rFonts w:cs="Mangal"/>
    </w:rPr>
  </w:style>
  <w:style w:type="paragraph" w:styleId="Textedebulles">
    <w:name w:val="Balloon Text"/>
    <w:basedOn w:val="Normal"/>
    <w:rsid w:val="006E742F"/>
    <w:rPr>
      <w:rFonts w:ascii="Tahoma" w:hAnsi="Tahoma" w:cs="Tahoma"/>
      <w:sz w:val="16"/>
      <w:szCs w:val="16"/>
    </w:rPr>
  </w:style>
  <w:style w:type="paragraph" w:customStyle="1" w:styleId="Lgende1">
    <w:name w:val="Légende1"/>
    <w:basedOn w:val="Normal"/>
    <w:next w:val="Normal"/>
    <w:rsid w:val="006E742F"/>
    <w:pPr>
      <w:spacing w:before="60" w:after="60"/>
    </w:pPr>
    <w:rPr>
      <w:i/>
      <w:iCs/>
      <w:sz w:val="16"/>
      <w:szCs w:val="16"/>
    </w:rPr>
  </w:style>
  <w:style w:type="paragraph" w:styleId="En-tte">
    <w:name w:val="header"/>
    <w:basedOn w:val="Normal"/>
    <w:rsid w:val="006E742F"/>
    <w:pPr>
      <w:tabs>
        <w:tab w:val="center" w:pos="4536"/>
        <w:tab w:val="right" w:pos="9072"/>
      </w:tabs>
    </w:pPr>
  </w:style>
  <w:style w:type="paragraph" w:styleId="Pieddepage">
    <w:name w:val="footer"/>
    <w:basedOn w:val="Normal"/>
    <w:rsid w:val="006E742F"/>
    <w:pPr>
      <w:tabs>
        <w:tab w:val="center" w:pos="4536"/>
        <w:tab w:val="right" w:pos="9072"/>
      </w:tabs>
    </w:pPr>
  </w:style>
  <w:style w:type="paragraph" w:customStyle="1" w:styleId="fcase1ertab">
    <w:name w:val="f_case_1ertab"/>
    <w:basedOn w:val="Normal"/>
    <w:rsid w:val="006E742F"/>
    <w:pPr>
      <w:tabs>
        <w:tab w:val="left" w:pos="426"/>
      </w:tabs>
      <w:ind w:left="680" w:hanging="680"/>
      <w:jc w:val="both"/>
    </w:pPr>
  </w:style>
  <w:style w:type="paragraph" w:customStyle="1" w:styleId="Corpsdetexte21">
    <w:name w:val="Corps de texte 21"/>
    <w:basedOn w:val="Normal"/>
    <w:rsid w:val="006E742F"/>
    <w:pPr>
      <w:jc w:val="both"/>
    </w:pPr>
    <w:rPr>
      <w:i/>
      <w:iCs/>
      <w:sz w:val="16"/>
      <w:szCs w:val="16"/>
    </w:rPr>
  </w:style>
  <w:style w:type="paragraph" w:styleId="Notedebasdepage">
    <w:name w:val="footnote text"/>
    <w:basedOn w:val="Normal"/>
    <w:rsid w:val="006E742F"/>
  </w:style>
  <w:style w:type="paragraph" w:customStyle="1" w:styleId="Commentaire1">
    <w:name w:val="Commentaire1"/>
    <w:basedOn w:val="Normal"/>
    <w:rsid w:val="006E742F"/>
  </w:style>
  <w:style w:type="paragraph" w:styleId="Objetducommentaire">
    <w:name w:val="annotation subject"/>
    <w:basedOn w:val="Commentaire1"/>
    <w:next w:val="Commentaire1"/>
    <w:rsid w:val="006E742F"/>
    <w:rPr>
      <w:b/>
      <w:bCs/>
    </w:rPr>
  </w:style>
  <w:style w:type="paragraph" w:customStyle="1" w:styleId="Contenudetableau">
    <w:name w:val="Contenu de tableau"/>
    <w:basedOn w:val="Normal"/>
    <w:rsid w:val="006E742F"/>
    <w:pPr>
      <w:suppressLineNumbers/>
    </w:pPr>
  </w:style>
  <w:style w:type="paragraph" w:customStyle="1" w:styleId="Titredetableau">
    <w:name w:val="Titre de tableau"/>
    <w:basedOn w:val="Contenudetableau"/>
    <w:rsid w:val="006E742F"/>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ORPSTEXTE">
    <w:name w:val="CORPS TEXTE"/>
    <w:basedOn w:val="Normal"/>
    <w:rsid w:val="005E404B"/>
    <w:pPr>
      <w:suppressAutoHyphens w:val="0"/>
      <w:ind w:left="1134"/>
      <w:jc w:val="both"/>
    </w:pPr>
    <w:rPr>
      <w:sz w:val="24"/>
      <w:lang w:eastAsia="fr-FR"/>
    </w:rPr>
  </w:style>
  <w:style w:type="character" w:customStyle="1" w:styleId="Titre6Car">
    <w:name w:val="Titre 6 Car"/>
    <w:basedOn w:val="Policepardfaut"/>
    <w:link w:val="Titre6"/>
    <w:rsid w:val="00840D98"/>
    <w:rPr>
      <w:rFonts w:ascii="Arial" w:hAnsi="Arial" w:cs="Arial"/>
      <w:b/>
      <w:bCs/>
      <w:sz w:val="16"/>
      <w:szCs w:val="16"/>
      <w:lang w:eastAsia="zh-CN"/>
    </w:rPr>
  </w:style>
  <w:style w:type="character" w:customStyle="1" w:styleId="Titre7Car">
    <w:name w:val="Titre 7 Car"/>
    <w:basedOn w:val="Policepardfaut"/>
    <w:link w:val="Titre7"/>
    <w:rsid w:val="00840D98"/>
    <w:rPr>
      <w:b/>
      <w:bCs/>
      <w:sz w:val="22"/>
      <w:szCs w:val="22"/>
      <w:lang w:eastAsia="zh-CN"/>
    </w:rPr>
  </w:style>
  <w:style w:type="paragraph" w:customStyle="1" w:styleId="fcasegauche">
    <w:name w:val="f_case_gauche"/>
    <w:basedOn w:val="Normal"/>
    <w:rsid w:val="00E0656F"/>
    <w:pPr>
      <w:ind w:left="255" w:hanging="255"/>
      <w:jc w:val="both"/>
    </w:pPr>
  </w:style>
  <w:style w:type="paragraph" w:styleId="Paragraphedeliste">
    <w:name w:val="List Paragraph"/>
    <w:basedOn w:val="Normal"/>
    <w:uiPriority w:val="34"/>
    <w:qFormat/>
    <w:rsid w:val="008611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49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cidTexte=LEGITEXT000006074069&amp;idArticle=LEGIARTI000006797692&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cidTexte=LEGITEXT000006072050&amp;idArticle=LEGIARTI000006903712&amp;dateTexte=&amp;categorieLien=cid"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354FB-8D44-4C55-9C97-D195B5656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1108</Words>
  <Characters>6100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7194</CharactersWithSpaces>
  <SharedDoc>false</SharedDoc>
  <HLinks>
    <vt:vector size="48" baseType="variant">
      <vt:variant>
        <vt:i4>7405583</vt:i4>
      </vt:variant>
      <vt:variant>
        <vt:i4>35</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32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22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12</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9</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BESNAULT Nicolas</cp:lastModifiedBy>
  <cp:revision>39</cp:revision>
  <cp:lastPrinted>2016-03-31T08:52:00Z</cp:lastPrinted>
  <dcterms:created xsi:type="dcterms:W3CDTF">2016-04-19T07:02:00Z</dcterms:created>
  <dcterms:modified xsi:type="dcterms:W3CDTF">2025-07-29T10:32:00Z</dcterms:modified>
</cp:coreProperties>
</file>